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607C" w:rsidRDefault="002675E6" w:rsidP="000234DF">
      <w:pPr>
        <w:pStyle w:val="FicheTitre"/>
        <w:ind w:left="0" w:firstLine="0"/>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607C" w:rsidRDefault="002675E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" stroked="f">
                <v:textbox>
                  <w:txbxContent>
                    <w:p w:rsidR="00000000" w:rsidRDefault="002675E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9E607C" w:rsidRDefault="002675E6">
      <w:pPr>
        <w:pStyle w:val="FicheTitre"/>
        <w:rPr>
          <w:rFonts w:cs="Arial Narrow"/>
          <w:b w:val="0"/>
          <w:bCs/>
          <w:spacing w:val="50"/>
          <w:szCs w:val="17"/>
        </w:rPr>
        <w:sectPr w:rsidR="009E607C">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2" name="Image 2"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FSIN-CMJ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E607C">
        <w:tc>
          <w:tcPr>
            <w:tcW w:w="9039" w:type="dxa"/>
            <w:shd w:val="clear" w:color="auto" w:fill="465F9D"/>
          </w:tcPr>
          <w:p w:rsidR="009E607C" w:rsidRDefault="002675E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9E607C" w:rsidRDefault="002675E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9E607C" w:rsidRDefault="002675E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9E607C" w:rsidRDefault="002675E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9E607C" w:rsidRDefault="009E607C">
      <w:pPr>
        <w:jc w:val="both"/>
        <w:rPr>
          <w:rFonts w:ascii="Arial" w:hAnsi="Arial" w:cs="Arial"/>
        </w:rPr>
      </w:pPr>
    </w:p>
    <w:p w:rsidR="009E607C" w:rsidRDefault="002675E6">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9E607C" w:rsidRDefault="002675E6">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9E607C" w:rsidRDefault="009E607C">
      <w:pPr>
        <w:rPr>
          <w:rFonts w:ascii="Marianne" w:hAnsi="Marianne"/>
        </w:rPr>
      </w:pPr>
    </w:p>
    <w:p w:rsidR="009E607C" w:rsidRDefault="002675E6">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9E607C" w:rsidRDefault="009E607C">
      <w:pPr>
        <w:rPr>
          <w:rFonts w:ascii="Marianne" w:hAnsi="Marianne"/>
        </w:rPr>
      </w:pPr>
    </w:p>
    <w:p w:rsidR="009E607C" w:rsidRDefault="002675E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9E607C" w:rsidRDefault="009E607C">
      <w:pPr>
        <w:jc w:val="both"/>
        <w:rPr>
          <w:rFonts w:ascii="Marianne" w:hAnsi="Marianne" w:cs="Arial"/>
          <w:i/>
          <w:iCs/>
        </w:rPr>
      </w:pPr>
    </w:p>
    <w:p w:rsidR="009E607C" w:rsidRDefault="002675E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9E607C" w:rsidRDefault="009E607C">
      <w:pPr>
        <w:jc w:val="both"/>
        <w:rPr>
          <w:rFonts w:ascii="Marianne" w:hAnsi="Marianne" w:cs="Arial"/>
          <w:i/>
          <w:sz w:val="18"/>
          <w:szCs w:val="18"/>
        </w:rPr>
      </w:pPr>
    </w:p>
    <w:p w:rsidR="009E607C" w:rsidRDefault="009E607C">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9E607C">
        <w:tc>
          <w:tcPr>
            <w:tcW w:w="9710" w:type="dxa"/>
            <w:shd w:val="clear" w:color="auto" w:fill="465F9D"/>
          </w:tcPr>
          <w:p w:rsidR="009E607C" w:rsidRDefault="002675E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9E607C" w:rsidRDefault="002675E6">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9E607C" w:rsidRDefault="009E607C">
      <w:pPr>
        <w:rPr>
          <w:rFonts w:ascii="Marianne" w:hAnsi="Marianne" w:cs="Arial"/>
          <w:b/>
          <w:bCs/>
        </w:rPr>
      </w:pPr>
    </w:p>
    <w:p w:rsidR="000234DF" w:rsidRPr="000234DF" w:rsidRDefault="002675E6" w:rsidP="000234DF">
      <w:pPr>
        <w:rPr>
          <w:rFonts w:ascii="Marianne" w:hAnsi="Marianne" w:cs="Arial"/>
          <w:bCs/>
        </w:rPr>
      </w:pPr>
      <w:r w:rsidRPr="000234DF">
        <w:rPr>
          <w:rFonts w:ascii="Marianne" w:hAnsi="Marianne" w:cs="Arial"/>
          <w:bCs/>
          <w:color w:val="000000"/>
        </w:rPr>
        <w:t>UNIVERSITE BORDEAUX MONTAIGNE</w:t>
      </w:r>
    </w:p>
    <w:p w:rsidR="000234DF" w:rsidRPr="000234DF" w:rsidRDefault="002675E6" w:rsidP="000234DF">
      <w:pPr>
        <w:rPr>
          <w:rFonts w:ascii="Marianne" w:hAnsi="Marianne" w:cs="Arial"/>
          <w:bCs/>
        </w:rPr>
      </w:pPr>
      <w:r w:rsidRPr="000234DF">
        <w:rPr>
          <w:rFonts w:ascii="Marianne" w:hAnsi="Marianne" w:cs="Arial"/>
          <w:bCs/>
          <w:color w:val="000000"/>
        </w:rPr>
        <w:t>Domaine Universitaire, 19 Esplanade des Antilles</w:t>
      </w:r>
    </w:p>
    <w:p w:rsidR="000234DF" w:rsidRPr="000234DF" w:rsidRDefault="002675E6" w:rsidP="000234DF">
      <w:pPr>
        <w:rPr>
          <w:rFonts w:ascii="Marianne" w:hAnsi="Marianne" w:cs="Arial"/>
          <w:bCs/>
        </w:rPr>
      </w:pPr>
      <w:r w:rsidRPr="000234DF">
        <w:rPr>
          <w:rFonts w:ascii="Marianne" w:hAnsi="Marianne" w:cs="Arial"/>
          <w:bCs/>
          <w:color w:val="000000"/>
        </w:rPr>
        <w:t>33607</w:t>
      </w:r>
      <w:r w:rsidRPr="000234DF">
        <w:rPr>
          <w:rFonts w:ascii="Marianne" w:hAnsi="Marianne" w:cs="Arial"/>
          <w:bCs/>
        </w:rPr>
        <w:t xml:space="preserve"> </w:t>
      </w:r>
      <w:r w:rsidRPr="000234DF">
        <w:rPr>
          <w:rFonts w:ascii="Marianne" w:hAnsi="Marianne" w:cs="Arial"/>
          <w:bCs/>
          <w:color w:val="000000"/>
        </w:rPr>
        <w:t>PESSAC</w:t>
      </w:r>
    </w:p>
    <w:p w:rsidR="000234DF" w:rsidRPr="000234DF" w:rsidRDefault="002675E6" w:rsidP="000234DF">
      <w:pPr>
        <w:rPr>
          <w:rFonts w:ascii="Marianne" w:hAnsi="Marianne" w:cs="Arial"/>
          <w:bCs/>
        </w:rPr>
      </w:pPr>
      <w:r w:rsidRPr="000234DF">
        <w:rPr>
          <w:rFonts w:ascii="Marianne" w:hAnsi="Marianne" w:cs="Arial"/>
          <w:bCs/>
        </w:rPr>
        <w:t xml:space="preserve">Tél. : </w:t>
      </w:r>
      <w:r w:rsidRPr="000234DF">
        <w:rPr>
          <w:rFonts w:ascii="Marianne" w:hAnsi="Marianne" w:cs="Arial"/>
          <w:bCs/>
          <w:color w:val="000000"/>
        </w:rPr>
        <w:t>0557124569</w:t>
      </w:r>
    </w:p>
    <w:p w:rsidR="000234DF" w:rsidRPr="000234DF" w:rsidRDefault="002675E6" w:rsidP="000234DF">
      <w:pPr>
        <w:rPr>
          <w:rFonts w:ascii="Marianne" w:hAnsi="Marianne" w:cs="Arial"/>
          <w:b/>
          <w:bCs/>
        </w:rPr>
      </w:pPr>
      <w:r w:rsidRPr="000234DF">
        <w:rPr>
          <w:rFonts w:ascii="Marianne" w:hAnsi="Marianne" w:cs="Arial"/>
          <w:bCs/>
        </w:rPr>
        <w:t xml:space="preserve">Email : </w:t>
      </w:r>
      <w:r w:rsidRPr="000234DF">
        <w:rPr>
          <w:rFonts w:ascii="Marianne" w:hAnsi="Marianne" w:cs="Arial"/>
          <w:bCs/>
          <w:color w:val="000000"/>
          <w:lang w:val="fr-BE"/>
        </w:rPr>
        <w:t>marches.publics@u-bordeaux-montaigne.fr</w:t>
      </w:r>
    </w:p>
    <w:p w:rsidR="009E607C" w:rsidRDefault="009E607C">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E607C">
        <w:tc>
          <w:tcPr>
            <w:tcW w:w="9852" w:type="dxa"/>
            <w:shd w:val="clear" w:color="auto" w:fill="465F9D"/>
          </w:tcPr>
          <w:p w:rsidR="009E607C" w:rsidRDefault="002675E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9E607C" w:rsidRDefault="002675E6">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234DF" w:rsidRDefault="000234DF" w:rsidP="000234DF">
      <w:pPr>
        <w:rPr>
          <w:rFonts w:cs="Arial"/>
          <w:bCs/>
          <w:lang w:val="fr-BE"/>
        </w:rPr>
      </w:pPr>
      <w:bookmarkStart w:id="0" w:name="_GoBack"/>
      <w:bookmarkEnd w:id="0"/>
    </w:p>
    <w:p w:rsidR="00AD6701" w:rsidRPr="00AD6701" w:rsidRDefault="00AD6701" w:rsidP="00AD6701">
      <w:pPr>
        <w:jc w:val="center"/>
        <w:rPr>
          <w:rFonts w:ascii="Marianne" w:hAnsi="Marianne" w:cs="Arial"/>
          <w:b/>
          <w:bCs/>
          <w:color w:val="000000"/>
        </w:rPr>
      </w:pPr>
      <w:r w:rsidRPr="00AD6701">
        <w:rPr>
          <w:rFonts w:ascii="Marianne" w:hAnsi="Marianne" w:cs="Arial"/>
          <w:b/>
          <w:bCs/>
          <w:color w:val="000000"/>
        </w:rPr>
        <w:t>Accord-cadre n°25PA91201</w:t>
      </w:r>
    </w:p>
    <w:p w:rsidR="00AD6701" w:rsidRPr="00AD6701" w:rsidRDefault="00AD6701" w:rsidP="00AD6701">
      <w:pPr>
        <w:jc w:val="center"/>
        <w:rPr>
          <w:rFonts w:ascii="Marianne" w:hAnsi="Marianne" w:cs="Arial"/>
          <w:b/>
          <w:bCs/>
          <w:color w:val="000000"/>
        </w:rPr>
      </w:pPr>
      <w:r w:rsidRPr="00AD6701">
        <w:rPr>
          <w:rFonts w:ascii="Marianne" w:hAnsi="Marianne" w:cs="Arial"/>
          <w:b/>
          <w:bCs/>
          <w:color w:val="000000"/>
        </w:rPr>
        <w:t>Fournitures d’abonnements de Périodiques français et étrangers Pour l’Université Bordeaux Montaigne</w:t>
      </w:r>
    </w:p>
    <w:p w:rsidR="000234DF" w:rsidRPr="000234DF" w:rsidRDefault="000234DF" w:rsidP="000234DF">
      <w:pPr>
        <w:rPr>
          <w:rFonts w:ascii="Marianne" w:hAnsi="Marianne" w:cs="Arial"/>
          <w:bCs/>
        </w:rPr>
      </w:pPr>
    </w:p>
    <w:p w:rsidR="009E607C" w:rsidRPr="000234DF" w:rsidRDefault="009E607C">
      <w:pPr>
        <w:pStyle w:val="fcase1ertab"/>
        <w:tabs>
          <w:tab w:val="clear" w:pos="426"/>
          <w:tab w:val="left" w:pos="0"/>
        </w:tabs>
        <w:spacing w:before="120"/>
        <w:ind w:left="0" w:firstLine="0"/>
        <w:rPr>
          <w:rFonts w:ascii="Marianne" w:hAnsi="Marianne" w:cs="Arial"/>
          <w:bCs/>
          <w:sz w:val="16"/>
          <w:szCs w:val="16"/>
          <w:lang w:val="en-U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E607C">
        <w:tc>
          <w:tcPr>
            <w:tcW w:w="9852" w:type="dxa"/>
            <w:shd w:val="clear" w:color="auto" w:fill="465F9D"/>
          </w:tcPr>
          <w:p w:rsidR="009E607C" w:rsidRDefault="002675E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9E607C" w:rsidRDefault="009E607C">
      <w:pPr>
        <w:pStyle w:val="Titre9"/>
        <w:numPr>
          <w:ilvl w:val="0"/>
          <w:numId w:val="0"/>
        </w:numPr>
        <w:rPr>
          <w:rFonts w:ascii="Marianne" w:hAnsi="Marianne"/>
          <w:i w:val="0"/>
          <w:sz w:val="20"/>
        </w:rPr>
      </w:pPr>
    </w:p>
    <w:p w:rsidR="009E607C" w:rsidRDefault="002675E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9E607C" w:rsidRDefault="009E607C">
      <w:pPr>
        <w:pStyle w:val="Titre9"/>
        <w:tabs>
          <w:tab w:val="num" w:pos="0"/>
        </w:tabs>
        <w:ind w:left="0"/>
        <w:jc w:val="both"/>
        <w:rPr>
          <w:rFonts w:ascii="Marianne" w:hAnsi="Marianne"/>
          <w:i w:val="0"/>
          <w:iCs w:val="0"/>
          <w:sz w:val="20"/>
          <w:szCs w:val="20"/>
        </w:rPr>
      </w:pPr>
    </w:p>
    <w:p w:rsidR="009E607C" w:rsidRDefault="002675E6">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9E607C" w:rsidRDefault="009E607C">
      <w:pPr>
        <w:jc w:val="both"/>
        <w:rPr>
          <w:rFonts w:ascii="Marianne" w:hAnsi="Marianne" w:cs="Arial"/>
          <w:b/>
          <w:bCs/>
        </w:rPr>
      </w:pPr>
    </w:p>
    <w:p w:rsidR="009E607C" w:rsidRDefault="002675E6">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9E607C" w:rsidRDefault="009E607C">
      <w:pPr>
        <w:rPr>
          <w:rFonts w:ascii="Marianne" w:hAnsi="Marianne"/>
        </w:rPr>
      </w:pPr>
    </w:p>
    <w:p w:rsidR="009E607C" w:rsidRDefault="009E607C">
      <w:pPr>
        <w:rPr>
          <w:rFonts w:ascii="Marianne" w:hAnsi="Marianne"/>
        </w:rPr>
      </w:pPr>
    </w:p>
    <w:p w:rsidR="009E607C" w:rsidRDefault="002675E6">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9E607C" w:rsidRDefault="009E607C">
      <w:pPr>
        <w:rPr>
          <w:rFonts w:ascii="Marianne" w:hAnsi="Marianne"/>
        </w:rPr>
      </w:pPr>
    </w:p>
    <w:p w:rsidR="009E607C" w:rsidRDefault="009E607C">
      <w:pPr>
        <w:rPr>
          <w:rFonts w:ascii="Marianne" w:hAnsi="Marianne"/>
        </w:rPr>
      </w:pPr>
    </w:p>
    <w:p w:rsidR="009E607C" w:rsidRDefault="002675E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9E607C" w:rsidRDefault="009E607C">
      <w:pPr>
        <w:rPr>
          <w:rFonts w:ascii="Marianne" w:hAnsi="Marianne"/>
        </w:rPr>
      </w:pPr>
    </w:p>
    <w:p w:rsidR="009E607C" w:rsidRDefault="009E607C">
      <w:pPr>
        <w:rPr>
          <w:rFonts w:ascii="Marianne" w:hAnsi="Marianne"/>
        </w:rPr>
      </w:pPr>
    </w:p>
    <w:p w:rsidR="009E607C" w:rsidRDefault="002675E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9E607C" w:rsidRDefault="009E607C">
      <w:pPr>
        <w:rPr>
          <w:rFonts w:ascii="Marianne" w:hAnsi="Marianne"/>
        </w:rPr>
      </w:pPr>
    </w:p>
    <w:p w:rsidR="009E607C" w:rsidRDefault="009E607C">
      <w:pPr>
        <w:rPr>
          <w:rFonts w:ascii="Marianne" w:hAnsi="Marianne"/>
        </w:rPr>
      </w:pPr>
    </w:p>
    <w:p w:rsidR="009E607C" w:rsidRDefault="002675E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9E607C" w:rsidRDefault="009E607C">
      <w:pPr>
        <w:rPr>
          <w:rFonts w:ascii="Marianne" w:hAnsi="Marianne"/>
        </w:rPr>
      </w:pPr>
    </w:p>
    <w:p w:rsidR="009E607C" w:rsidRDefault="009E607C">
      <w:pPr>
        <w:rPr>
          <w:rFonts w:ascii="Marianne" w:hAnsi="Marianne"/>
        </w:rPr>
      </w:pPr>
    </w:p>
    <w:p w:rsidR="009E607C" w:rsidRDefault="002675E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9E607C" w:rsidRDefault="009E607C">
      <w:pPr>
        <w:jc w:val="both"/>
        <w:rPr>
          <w:rFonts w:ascii="Marianne" w:hAnsi="Marianne" w:cs="Arial"/>
          <w:b/>
          <w:bCs/>
        </w:rPr>
      </w:pPr>
    </w:p>
    <w:p w:rsidR="009E607C" w:rsidRDefault="009E607C">
      <w:pPr>
        <w:jc w:val="both"/>
        <w:rPr>
          <w:rFonts w:ascii="Marianne" w:hAnsi="Marianne" w:cs="Arial"/>
          <w:b/>
          <w:bCs/>
        </w:rPr>
      </w:pPr>
    </w:p>
    <w:p w:rsidR="009E607C" w:rsidRDefault="002675E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9E607C" w:rsidRDefault="009E607C">
      <w:pPr>
        <w:jc w:val="both"/>
        <w:rPr>
          <w:rFonts w:ascii="Marianne" w:hAnsi="Marianne" w:cs="Arial"/>
        </w:rPr>
      </w:pPr>
    </w:p>
    <w:p w:rsidR="009E607C" w:rsidRDefault="002675E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D6701">
        <w:rPr>
          <w:rFonts w:ascii="Marianne" w:hAnsi="Marianne"/>
        </w:rPr>
      </w:r>
      <w:r w:rsidR="00AD670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9E607C" w:rsidRDefault="009E607C">
      <w:pPr>
        <w:ind w:left="567"/>
        <w:jc w:val="both"/>
        <w:rPr>
          <w:rFonts w:ascii="Marianne" w:hAnsi="Marianne" w:cs="Arial"/>
        </w:rPr>
      </w:pPr>
    </w:p>
    <w:p w:rsidR="009E607C" w:rsidRDefault="002675E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D6701">
        <w:rPr>
          <w:rFonts w:ascii="Marianne" w:hAnsi="Marianne"/>
        </w:rPr>
      </w:r>
      <w:r w:rsidR="00AD670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9E607C" w:rsidRDefault="009E607C">
      <w:pPr>
        <w:ind w:left="567"/>
        <w:jc w:val="both"/>
        <w:rPr>
          <w:rFonts w:ascii="Marianne" w:hAnsi="Marianne" w:cs="Arial"/>
          <w:bCs/>
          <w:sz w:val="22"/>
        </w:rPr>
      </w:pPr>
    </w:p>
    <w:p w:rsidR="009E607C" w:rsidRDefault="002675E6">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9E607C" w:rsidRDefault="002675E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9E607C" w:rsidRDefault="002675E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9E607C" w:rsidRDefault="002675E6">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9E607C" w:rsidRDefault="009E607C">
      <w:pPr>
        <w:spacing w:before="120"/>
        <w:jc w:val="both"/>
        <w:rPr>
          <w:rFonts w:ascii="Marianne" w:hAnsi="Marianne" w:cs="Arial"/>
          <w:sz w:val="22"/>
        </w:rPr>
      </w:pPr>
    </w:p>
    <w:p w:rsidR="009E607C" w:rsidRDefault="009E607C">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E607C">
        <w:trPr>
          <w:trHeight w:val="540"/>
          <w:jc w:val="center"/>
        </w:trPr>
        <w:tc>
          <w:tcPr>
            <w:tcW w:w="1986" w:type="dxa"/>
            <w:shd w:val="clear" w:color="auto" w:fill="CCFFFF"/>
            <w:vAlign w:val="center"/>
          </w:tcPr>
          <w:p w:rsidR="009E607C" w:rsidRDefault="002675E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9E607C" w:rsidRDefault="002675E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9E607C" w:rsidRDefault="002675E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E607C">
        <w:trPr>
          <w:trHeight w:val="2218"/>
          <w:jc w:val="center"/>
        </w:trPr>
        <w:tc>
          <w:tcPr>
            <w:tcW w:w="1986" w:type="dxa"/>
            <w:vMerge w:val="restart"/>
            <w:shd w:val="clear" w:color="auto" w:fill="auto"/>
            <w:vAlign w:val="center"/>
          </w:tcPr>
          <w:p w:rsidR="009E607C" w:rsidRDefault="002675E6">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9E607C" w:rsidRDefault="002675E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AD6701">
              <w:rPr>
                <w:rFonts w:ascii="Marianne" w:eastAsia="MS Gothic" w:hAnsi="Marianne" w:cs="Arial"/>
              </w:rPr>
            </w:r>
            <w:r w:rsidR="00AD6701">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9E607C" w:rsidRDefault="002675E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9E607C" w:rsidRDefault="002675E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9E607C" w:rsidRDefault="009E607C">
            <w:pPr>
              <w:spacing w:beforeLines="40" w:before="96" w:afterLines="40" w:after="96"/>
              <w:ind w:left="170" w:right="170"/>
              <w:jc w:val="both"/>
              <w:rPr>
                <w:rFonts w:ascii="Marianne" w:hAnsi="Marianne" w:cs="Arial"/>
                <w:sz w:val="12"/>
                <w:szCs w:val="16"/>
              </w:rPr>
            </w:pPr>
          </w:p>
          <w:p w:rsidR="009E607C" w:rsidRDefault="009E607C">
            <w:pPr>
              <w:spacing w:beforeLines="40" w:before="96" w:afterLines="40" w:after="96"/>
              <w:ind w:left="170" w:right="170"/>
              <w:jc w:val="both"/>
              <w:rPr>
                <w:rFonts w:ascii="Marianne" w:hAnsi="Marianne" w:cs="Arial"/>
                <w:sz w:val="12"/>
                <w:szCs w:val="16"/>
              </w:rPr>
            </w:pPr>
          </w:p>
          <w:p w:rsidR="009E607C" w:rsidRDefault="009E607C">
            <w:pPr>
              <w:spacing w:beforeLines="40" w:before="96" w:afterLines="40" w:after="96"/>
              <w:ind w:left="170" w:right="170"/>
              <w:jc w:val="both"/>
              <w:rPr>
                <w:rFonts w:ascii="Marianne" w:hAnsi="Marianne" w:cs="Arial"/>
                <w:sz w:val="12"/>
                <w:szCs w:val="16"/>
              </w:rPr>
            </w:pPr>
          </w:p>
          <w:p w:rsidR="009E607C" w:rsidRDefault="002675E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9E607C" w:rsidRDefault="009E607C">
            <w:pPr>
              <w:spacing w:beforeLines="40" w:before="96" w:afterLines="40" w:after="96"/>
              <w:ind w:right="170"/>
              <w:rPr>
                <w:rFonts w:ascii="Marianne" w:hAnsi="Marianne" w:cs="Arial"/>
                <w:sz w:val="12"/>
                <w:szCs w:val="16"/>
              </w:rPr>
            </w:pPr>
          </w:p>
          <w:p w:rsidR="009E607C" w:rsidRDefault="009E607C">
            <w:pPr>
              <w:spacing w:beforeLines="40" w:before="96" w:afterLines="40" w:after="96"/>
              <w:ind w:right="170"/>
              <w:rPr>
                <w:rFonts w:ascii="Marianne" w:hAnsi="Marianne" w:cs="Arial"/>
                <w:sz w:val="12"/>
                <w:szCs w:val="16"/>
              </w:rPr>
            </w:pPr>
          </w:p>
          <w:p w:rsidR="009E607C" w:rsidRDefault="009E607C">
            <w:pPr>
              <w:spacing w:beforeLines="40" w:before="96" w:afterLines="40" w:after="96"/>
              <w:ind w:right="170"/>
              <w:rPr>
                <w:rFonts w:ascii="Marianne" w:hAnsi="Marianne" w:cs="Arial"/>
                <w:sz w:val="12"/>
                <w:szCs w:val="16"/>
              </w:rPr>
            </w:pPr>
          </w:p>
        </w:tc>
      </w:tr>
      <w:tr w:rsidR="009E607C">
        <w:trPr>
          <w:trHeight w:val="3555"/>
          <w:jc w:val="center"/>
        </w:trPr>
        <w:tc>
          <w:tcPr>
            <w:tcW w:w="1986" w:type="dxa"/>
            <w:vMerge/>
            <w:shd w:val="clear" w:color="auto" w:fill="auto"/>
            <w:vAlign w:val="center"/>
          </w:tcPr>
          <w:p w:rsidR="009E607C" w:rsidRDefault="009E607C">
            <w:pPr>
              <w:spacing w:beforeLines="40" w:before="96" w:afterLines="40" w:after="96"/>
              <w:rPr>
                <w:rFonts w:ascii="Marianne" w:hAnsi="Marianne" w:cs="Arial"/>
              </w:rPr>
            </w:pPr>
          </w:p>
        </w:tc>
        <w:tc>
          <w:tcPr>
            <w:tcW w:w="2551" w:type="dxa"/>
            <w:shd w:val="clear" w:color="auto" w:fill="auto"/>
            <w:vAlign w:val="center"/>
          </w:tcPr>
          <w:p w:rsidR="009E607C" w:rsidRDefault="002675E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AD6701">
              <w:rPr>
                <w:rFonts w:ascii="Marianne" w:eastAsia="MS Gothic" w:hAnsi="Marianne" w:cs="Arial"/>
              </w:rPr>
            </w:r>
            <w:r w:rsidR="00AD6701">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9E607C" w:rsidRDefault="002675E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9E607C" w:rsidRDefault="002675E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9E607C" w:rsidRDefault="009E607C">
            <w:pPr>
              <w:spacing w:beforeLines="40" w:before="96" w:afterLines="40" w:after="96"/>
              <w:ind w:left="170" w:right="170"/>
              <w:jc w:val="both"/>
              <w:rPr>
                <w:rFonts w:ascii="Marianne" w:hAnsi="Marianne" w:cs="Arial"/>
                <w:sz w:val="12"/>
                <w:szCs w:val="16"/>
              </w:rPr>
            </w:pPr>
          </w:p>
          <w:p w:rsidR="009E607C" w:rsidRDefault="009E607C">
            <w:pPr>
              <w:spacing w:beforeLines="40" w:before="96" w:afterLines="40" w:after="96"/>
              <w:ind w:left="170" w:right="170"/>
              <w:jc w:val="both"/>
              <w:rPr>
                <w:rFonts w:ascii="Marianne" w:hAnsi="Marianne" w:cs="Arial"/>
                <w:sz w:val="12"/>
                <w:szCs w:val="16"/>
              </w:rPr>
            </w:pPr>
          </w:p>
          <w:p w:rsidR="009E607C" w:rsidRDefault="009E607C">
            <w:pPr>
              <w:spacing w:beforeLines="40" w:before="96" w:afterLines="40" w:after="96"/>
              <w:ind w:left="170" w:right="170"/>
              <w:jc w:val="both"/>
              <w:rPr>
                <w:rFonts w:ascii="Marianne" w:hAnsi="Marianne" w:cs="Arial"/>
                <w:sz w:val="12"/>
                <w:szCs w:val="16"/>
              </w:rPr>
            </w:pPr>
          </w:p>
          <w:p w:rsidR="009E607C" w:rsidRDefault="002675E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9E607C" w:rsidRDefault="009E607C">
            <w:pPr>
              <w:spacing w:beforeLines="40" w:before="96" w:afterLines="40" w:after="96"/>
              <w:ind w:right="170"/>
              <w:rPr>
                <w:rFonts w:ascii="Marianne" w:hAnsi="Marianne" w:cs="Arial"/>
                <w:sz w:val="12"/>
                <w:szCs w:val="16"/>
              </w:rPr>
            </w:pPr>
          </w:p>
          <w:p w:rsidR="009E607C" w:rsidRDefault="009E607C">
            <w:pPr>
              <w:spacing w:beforeLines="40" w:before="96" w:afterLines="40" w:after="96"/>
              <w:ind w:right="170"/>
              <w:rPr>
                <w:rFonts w:ascii="Marianne" w:hAnsi="Marianne" w:cs="Arial"/>
                <w:sz w:val="12"/>
                <w:szCs w:val="16"/>
              </w:rPr>
            </w:pPr>
          </w:p>
          <w:p w:rsidR="009E607C" w:rsidRDefault="009E607C">
            <w:pPr>
              <w:spacing w:beforeLines="40" w:before="96" w:afterLines="40" w:after="96"/>
              <w:ind w:right="170"/>
              <w:rPr>
                <w:rFonts w:ascii="Marianne" w:hAnsi="Marianne" w:cs="Arial"/>
                <w:sz w:val="12"/>
                <w:szCs w:val="16"/>
              </w:rPr>
            </w:pPr>
          </w:p>
        </w:tc>
      </w:tr>
      <w:tr w:rsidR="009E607C">
        <w:trPr>
          <w:trHeight w:val="4455"/>
          <w:jc w:val="center"/>
        </w:trPr>
        <w:tc>
          <w:tcPr>
            <w:tcW w:w="1986" w:type="dxa"/>
            <w:vMerge/>
            <w:shd w:val="clear" w:color="auto" w:fill="auto"/>
            <w:vAlign w:val="center"/>
          </w:tcPr>
          <w:p w:rsidR="009E607C" w:rsidRDefault="009E607C">
            <w:pPr>
              <w:spacing w:beforeLines="40" w:before="96" w:afterLines="40" w:after="96"/>
              <w:rPr>
                <w:rFonts w:ascii="Marianne" w:hAnsi="Marianne" w:cs="Arial"/>
              </w:rPr>
            </w:pPr>
          </w:p>
        </w:tc>
        <w:tc>
          <w:tcPr>
            <w:tcW w:w="2551" w:type="dxa"/>
            <w:shd w:val="clear" w:color="auto" w:fill="auto"/>
            <w:vAlign w:val="center"/>
          </w:tcPr>
          <w:p w:rsidR="009E607C" w:rsidRDefault="002675E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AD6701">
              <w:rPr>
                <w:rFonts w:ascii="Marianne" w:eastAsia="MS Gothic" w:hAnsi="Marianne" w:cs="Arial"/>
              </w:rPr>
            </w:r>
            <w:r w:rsidR="00AD6701">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9E607C" w:rsidRDefault="002675E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9E607C" w:rsidRDefault="002675E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9E607C" w:rsidRDefault="009E607C">
            <w:pPr>
              <w:spacing w:beforeLines="40" w:before="96" w:afterLines="40" w:after="96"/>
              <w:ind w:left="170" w:right="170"/>
              <w:jc w:val="both"/>
              <w:rPr>
                <w:rFonts w:ascii="Marianne" w:hAnsi="Marianne" w:cs="Arial"/>
                <w:sz w:val="12"/>
                <w:szCs w:val="16"/>
              </w:rPr>
            </w:pPr>
          </w:p>
          <w:p w:rsidR="009E607C" w:rsidRDefault="009E607C">
            <w:pPr>
              <w:spacing w:beforeLines="40" w:before="96" w:afterLines="40" w:after="96"/>
              <w:ind w:left="170" w:right="170"/>
              <w:jc w:val="both"/>
              <w:rPr>
                <w:rFonts w:ascii="Marianne" w:hAnsi="Marianne" w:cs="Arial"/>
                <w:sz w:val="12"/>
                <w:szCs w:val="16"/>
              </w:rPr>
            </w:pPr>
          </w:p>
          <w:p w:rsidR="009E607C" w:rsidRDefault="009E607C">
            <w:pPr>
              <w:spacing w:beforeLines="40" w:before="96" w:afterLines="40" w:after="96"/>
              <w:ind w:left="170" w:right="170"/>
              <w:jc w:val="both"/>
              <w:rPr>
                <w:rFonts w:ascii="Marianne" w:hAnsi="Marianne" w:cs="Arial"/>
                <w:sz w:val="12"/>
                <w:szCs w:val="16"/>
              </w:rPr>
            </w:pPr>
          </w:p>
          <w:p w:rsidR="009E607C" w:rsidRDefault="002675E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9E607C" w:rsidRDefault="009E607C">
            <w:pPr>
              <w:spacing w:beforeLines="40" w:before="96" w:afterLines="40" w:after="96"/>
              <w:ind w:right="170"/>
              <w:rPr>
                <w:rFonts w:ascii="Marianne" w:hAnsi="Marianne" w:cs="Arial"/>
                <w:sz w:val="12"/>
                <w:szCs w:val="16"/>
              </w:rPr>
            </w:pPr>
          </w:p>
          <w:p w:rsidR="009E607C" w:rsidRDefault="009E607C">
            <w:pPr>
              <w:spacing w:beforeLines="40" w:before="96" w:afterLines="40" w:after="96"/>
              <w:ind w:right="170"/>
              <w:rPr>
                <w:rFonts w:ascii="Marianne" w:hAnsi="Marianne" w:cs="Arial"/>
                <w:sz w:val="12"/>
                <w:szCs w:val="16"/>
              </w:rPr>
            </w:pPr>
          </w:p>
          <w:p w:rsidR="009E607C" w:rsidRDefault="009E607C">
            <w:pPr>
              <w:spacing w:beforeLines="40" w:before="96" w:afterLines="40" w:after="96"/>
              <w:ind w:right="170"/>
              <w:rPr>
                <w:rFonts w:ascii="Marianne" w:hAnsi="Marianne" w:cs="Arial"/>
                <w:sz w:val="12"/>
                <w:szCs w:val="16"/>
              </w:rPr>
            </w:pPr>
          </w:p>
        </w:tc>
      </w:tr>
      <w:tr w:rsidR="009E607C">
        <w:trPr>
          <w:trHeight w:val="1785"/>
          <w:jc w:val="center"/>
        </w:trPr>
        <w:tc>
          <w:tcPr>
            <w:tcW w:w="1986" w:type="dxa"/>
            <w:shd w:val="clear" w:color="auto" w:fill="auto"/>
            <w:vAlign w:val="center"/>
          </w:tcPr>
          <w:p w:rsidR="009E607C" w:rsidRDefault="002675E6">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9E607C" w:rsidRDefault="002675E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AD6701">
              <w:rPr>
                <w:rFonts w:ascii="Marianne" w:hAnsi="Marianne" w:cs="Arial"/>
              </w:rPr>
            </w:r>
            <w:r w:rsidR="00AD6701">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9E607C" w:rsidRDefault="002675E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9E607C" w:rsidRDefault="002675E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9E607C" w:rsidRDefault="009E607C">
            <w:pPr>
              <w:spacing w:beforeLines="40" w:before="96" w:afterLines="40" w:after="96"/>
              <w:ind w:left="170" w:right="170"/>
              <w:jc w:val="both"/>
              <w:rPr>
                <w:rFonts w:ascii="Marianne" w:hAnsi="Marianne" w:cs="Arial"/>
                <w:sz w:val="12"/>
                <w:szCs w:val="16"/>
              </w:rPr>
            </w:pPr>
          </w:p>
          <w:p w:rsidR="009E607C" w:rsidRDefault="009E607C">
            <w:pPr>
              <w:spacing w:beforeLines="40" w:before="96" w:afterLines="40" w:after="96"/>
              <w:ind w:left="170" w:right="170"/>
              <w:jc w:val="both"/>
              <w:rPr>
                <w:rFonts w:ascii="Marianne" w:hAnsi="Marianne" w:cs="Arial"/>
                <w:sz w:val="12"/>
                <w:szCs w:val="16"/>
              </w:rPr>
            </w:pPr>
          </w:p>
          <w:p w:rsidR="009E607C" w:rsidRDefault="009E607C">
            <w:pPr>
              <w:spacing w:beforeLines="40" w:before="96" w:afterLines="40" w:after="96"/>
              <w:ind w:left="170" w:right="170"/>
              <w:jc w:val="both"/>
              <w:rPr>
                <w:rFonts w:ascii="Marianne" w:hAnsi="Marianne" w:cs="Arial"/>
                <w:sz w:val="12"/>
                <w:szCs w:val="16"/>
              </w:rPr>
            </w:pPr>
          </w:p>
          <w:p w:rsidR="009E607C" w:rsidRDefault="002675E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9E607C" w:rsidRDefault="009E607C">
            <w:pPr>
              <w:spacing w:beforeLines="40" w:before="96" w:afterLines="40" w:after="96"/>
              <w:ind w:right="170"/>
              <w:rPr>
                <w:rFonts w:ascii="Marianne" w:hAnsi="Marianne" w:cs="Arial"/>
                <w:sz w:val="12"/>
                <w:szCs w:val="16"/>
              </w:rPr>
            </w:pPr>
          </w:p>
          <w:p w:rsidR="009E607C" w:rsidRDefault="009E607C">
            <w:pPr>
              <w:spacing w:beforeLines="40" w:before="96" w:afterLines="40" w:after="96"/>
              <w:ind w:right="170"/>
              <w:rPr>
                <w:rFonts w:ascii="Marianne" w:hAnsi="Marianne" w:cs="Arial"/>
                <w:sz w:val="12"/>
                <w:szCs w:val="16"/>
              </w:rPr>
            </w:pPr>
          </w:p>
          <w:p w:rsidR="009E607C" w:rsidRDefault="009E607C">
            <w:pPr>
              <w:spacing w:beforeLines="40" w:before="96" w:afterLines="40" w:after="96"/>
              <w:ind w:right="170"/>
              <w:rPr>
                <w:rFonts w:ascii="Marianne" w:hAnsi="Marianne" w:cs="Arial"/>
                <w:sz w:val="12"/>
                <w:szCs w:val="16"/>
              </w:rPr>
            </w:pPr>
          </w:p>
        </w:tc>
      </w:tr>
      <w:tr w:rsidR="009E607C">
        <w:trPr>
          <w:trHeight w:val="3615"/>
          <w:jc w:val="center"/>
        </w:trPr>
        <w:tc>
          <w:tcPr>
            <w:tcW w:w="1986" w:type="dxa"/>
            <w:shd w:val="clear" w:color="auto" w:fill="auto"/>
            <w:vAlign w:val="center"/>
          </w:tcPr>
          <w:p w:rsidR="009E607C" w:rsidRDefault="002675E6">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9E607C" w:rsidRDefault="002675E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AD6701">
              <w:rPr>
                <w:rFonts w:ascii="Marianne" w:eastAsia="MS Gothic" w:hAnsi="Marianne" w:cs="Arial"/>
              </w:rPr>
            </w:r>
            <w:r w:rsidR="00AD6701">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9E607C" w:rsidRDefault="002675E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9E607C" w:rsidRDefault="002675E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9E607C" w:rsidRDefault="009E607C">
            <w:pPr>
              <w:spacing w:beforeLines="40" w:before="96" w:afterLines="40" w:after="96"/>
              <w:ind w:left="170" w:right="170"/>
              <w:jc w:val="both"/>
              <w:rPr>
                <w:rFonts w:ascii="Marianne" w:hAnsi="Marianne" w:cs="Arial"/>
                <w:sz w:val="12"/>
                <w:szCs w:val="16"/>
              </w:rPr>
            </w:pPr>
          </w:p>
          <w:p w:rsidR="009E607C" w:rsidRDefault="009E607C">
            <w:pPr>
              <w:spacing w:beforeLines="40" w:before="96" w:afterLines="40" w:after="96"/>
              <w:ind w:left="170" w:right="170"/>
              <w:jc w:val="both"/>
              <w:rPr>
                <w:rFonts w:ascii="Marianne" w:hAnsi="Marianne" w:cs="Arial"/>
                <w:sz w:val="12"/>
                <w:szCs w:val="16"/>
              </w:rPr>
            </w:pPr>
          </w:p>
          <w:p w:rsidR="009E607C" w:rsidRDefault="009E607C">
            <w:pPr>
              <w:spacing w:beforeLines="40" w:before="96" w:afterLines="40" w:after="96"/>
              <w:ind w:left="170" w:right="170"/>
              <w:jc w:val="both"/>
              <w:rPr>
                <w:rFonts w:ascii="Marianne" w:hAnsi="Marianne" w:cs="Arial"/>
                <w:sz w:val="12"/>
                <w:szCs w:val="16"/>
              </w:rPr>
            </w:pPr>
          </w:p>
          <w:p w:rsidR="009E607C" w:rsidRDefault="002675E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9E607C" w:rsidRDefault="009E607C">
            <w:pPr>
              <w:spacing w:beforeLines="40" w:before="96" w:afterLines="40" w:after="96"/>
              <w:ind w:right="170"/>
              <w:rPr>
                <w:rFonts w:ascii="Marianne" w:hAnsi="Marianne" w:cs="Arial"/>
                <w:sz w:val="12"/>
                <w:szCs w:val="16"/>
              </w:rPr>
            </w:pPr>
          </w:p>
          <w:p w:rsidR="009E607C" w:rsidRDefault="009E607C">
            <w:pPr>
              <w:spacing w:beforeLines="40" w:before="96" w:afterLines="40" w:after="96"/>
              <w:ind w:right="170"/>
              <w:rPr>
                <w:rFonts w:ascii="Marianne" w:hAnsi="Marianne" w:cs="Arial"/>
                <w:sz w:val="12"/>
                <w:szCs w:val="16"/>
              </w:rPr>
            </w:pPr>
          </w:p>
          <w:p w:rsidR="009E607C" w:rsidRDefault="009E607C">
            <w:pPr>
              <w:spacing w:beforeLines="40" w:before="96" w:afterLines="40" w:after="96"/>
              <w:ind w:right="170"/>
              <w:rPr>
                <w:rFonts w:ascii="Marianne" w:hAnsi="Marianne" w:cs="Arial"/>
                <w:sz w:val="12"/>
                <w:szCs w:val="16"/>
              </w:rPr>
            </w:pPr>
          </w:p>
        </w:tc>
      </w:tr>
    </w:tbl>
    <w:p w:rsidR="009E607C" w:rsidRDefault="009E607C">
      <w:pPr>
        <w:tabs>
          <w:tab w:val="left" w:pos="-142"/>
          <w:tab w:val="left" w:pos="4111"/>
        </w:tabs>
        <w:rPr>
          <w:rFonts w:ascii="Marianne" w:hAnsi="Marianne" w:cs="Arial"/>
          <w:b/>
          <w:bCs/>
          <w:sz w:val="22"/>
          <w:szCs w:val="22"/>
        </w:rPr>
      </w:pPr>
    </w:p>
    <w:p w:rsidR="009E607C" w:rsidRDefault="002675E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9E607C" w:rsidRDefault="009E607C">
      <w:pPr>
        <w:keepNext/>
        <w:tabs>
          <w:tab w:val="left" w:pos="-142"/>
          <w:tab w:val="left" w:pos="4111"/>
        </w:tabs>
        <w:jc w:val="both"/>
        <w:rPr>
          <w:rFonts w:ascii="Marianne" w:hAnsi="Marianne" w:cs="Arial"/>
          <w:b/>
          <w:bCs/>
          <w:sz w:val="22"/>
          <w:szCs w:val="22"/>
        </w:rPr>
      </w:pPr>
    </w:p>
    <w:p w:rsidR="009E607C" w:rsidRDefault="002675E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9E607C" w:rsidRDefault="009E607C">
      <w:pPr>
        <w:pStyle w:val="En-tte"/>
        <w:tabs>
          <w:tab w:val="clear" w:pos="4536"/>
          <w:tab w:val="clear" w:pos="9072"/>
          <w:tab w:val="left" w:pos="0"/>
          <w:tab w:val="left" w:pos="2160"/>
        </w:tabs>
        <w:jc w:val="both"/>
        <w:rPr>
          <w:rFonts w:ascii="Marianne" w:hAnsi="Marianne" w:cs="Arial"/>
          <w:i/>
          <w:iCs/>
          <w:sz w:val="16"/>
          <w:szCs w:val="16"/>
        </w:rPr>
      </w:pPr>
    </w:p>
    <w:p w:rsidR="009E607C" w:rsidRDefault="002675E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9E607C" w:rsidRDefault="009E607C">
      <w:pPr>
        <w:pStyle w:val="En-tte"/>
        <w:tabs>
          <w:tab w:val="clear" w:pos="4536"/>
          <w:tab w:val="clear" w:pos="9072"/>
          <w:tab w:val="left" w:pos="2160"/>
        </w:tabs>
        <w:ind w:left="284"/>
        <w:jc w:val="both"/>
        <w:rPr>
          <w:rFonts w:ascii="Marianne" w:hAnsi="Marianne" w:cs="Arial"/>
          <w:iCs/>
          <w:sz w:val="16"/>
          <w:szCs w:val="18"/>
        </w:rPr>
      </w:pPr>
    </w:p>
    <w:p w:rsidR="009E607C" w:rsidRDefault="009E607C">
      <w:pPr>
        <w:pStyle w:val="En-tte"/>
        <w:tabs>
          <w:tab w:val="clear" w:pos="4536"/>
          <w:tab w:val="clear" w:pos="9072"/>
          <w:tab w:val="left" w:pos="2160"/>
        </w:tabs>
        <w:ind w:left="284"/>
        <w:jc w:val="both"/>
        <w:rPr>
          <w:rFonts w:ascii="Marianne" w:hAnsi="Marianne" w:cs="Arial"/>
          <w:iCs/>
          <w:sz w:val="16"/>
          <w:szCs w:val="18"/>
        </w:rPr>
      </w:pPr>
    </w:p>
    <w:p w:rsidR="009E607C" w:rsidRDefault="009E607C">
      <w:pPr>
        <w:pStyle w:val="En-tte"/>
        <w:tabs>
          <w:tab w:val="clear" w:pos="4536"/>
          <w:tab w:val="clear" w:pos="9072"/>
          <w:tab w:val="left" w:pos="2160"/>
        </w:tabs>
        <w:ind w:left="284"/>
        <w:jc w:val="both"/>
        <w:rPr>
          <w:rFonts w:ascii="Marianne" w:hAnsi="Marianne" w:cs="Arial"/>
          <w:iCs/>
          <w:sz w:val="16"/>
          <w:szCs w:val="18"/>
        </w:rPr>
      </w:pPr>
    </w:p>
    <w:p w:rsidR="009E607C" w:rsidRDefault="009E607C">
      <w:pPr>
        <w:pStyle w:val="En-tte"/>
        <w:tabs>
          <w:tab w:val="clear" w:pos="4536"/>
          <w:tab w:val="clear" w:pos="9072"/>
          <w:tab w:val="left" w:pos="2160"/>
        </w:tabs>
        <w:ind w:left="284"/>
        <w:jc w:val="both"/>
        <w:rPr>
          <w:rFonts w:ascii="Marianne" w:hAnsi="Marianne" w:cs="Arial"/>
          <w:iCs/>
          <w:sz w:val="16"/>
          <w:szCs w:val="18"/>
        </w:rPr>
      </w:pPr>
    </w:p>
    <w:p w:rsidR="009E607C" w:rsidRDefault="002675E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9E607C" w:rsidRDefault="002675E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9E607C" w:rsidRDefault="009E607C">
      <w:pPr>
        <w:pStyle w:val="En-tte"/>
        <w:tabs>
          <w:tab w:val="clear" w:pos="4536"/>
          <w:tab w:val="clear" w:pos="9072"/>
          <w:tab w:val="left" w:pos="2160"/>
        </w:tabs>
        <w:ind w:left="284"/>
        <w:jc w:val="both"/>
        <w:rPr>
          <w:rFonts w:ascii="Marianne" w:hAnsi="Marianne" w:cs="Arial"/>
          <w:iCs/>
          <w:sz w:val="16"/>
          <w:szCs w:val="18"/>
        </w:rPr>
      </w:pPr>
    </w:p>
    <w:p w:rsidR="009E607C" w:rsidRDefault="009E607C">
      <w:pPr>
        <w:pStyle w:val="En-tte"/>
        <w:tabs>
          <w:tab w:val="clear" w:pos="4536"/>
          <w:tab w:val="clear" w:pos="9072"/>
          <w:tab w:val="left" w:pos="2160"/>
        </w:tabs>
        <w:ind w:left="284"/>
        <w:jc w:val="both"/>
        <w:rPr>
          <w:rFonts w:ascii="Marianne" w:hAnsi="Marianne" w:cs="Arial"/>
          <w:iCs/>
          <w:sz w:val="16"/>
          <w:szCs w:val="18"/>
        </w:rPr>
      </w:pPr>
    </w:p>
    <w:p w:rsidR="009E607C" w:rsidRDefault="009E607C">
      <w:pPr>
        <w:pStyle w:val="En-tte"/>
        <w:tabs>
          <w:tab w:val="clear" w:pos="4536"/>
          <w:tab w:val="clear" w:pos="9072"/>
          <w:tab w:val="left" w:pos="2160"/>
        </w:tabs>
        <w:ind w:left="284"/>
        <w:jc w:val="both"/>
        <w:rPr>
          <w:rFonts w:ascii="Marianne" w:hAnsi="Marianne" w:cs="Arial"/>
          <w:iCs/>
          <w:sz w:val="16"/>
          <w:szCs w:val="18"/>
        </w:rPr>
      </w:pPr>
    </w:p>
    <w:p w:rsidR="009E607C" w:rsidRDefault="002675E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9E607C" w:rsidRDefault="009E607C">
      <w:pPr>
        <w:pStyle w:val="En-tte"/>
        <w:tabs>
          <w:tab w:val="left" w:pos="2160"/>
        </w:tabs>
        <w:ind w:left="284"/>
        <w:jc w:val="both"/>
        <w:rPr>
          <w:rFonts w:ascii="Marianne" w:hAnsi="Marianne" w:cs="Arial"/>
          <w:iCs/>
          <w:sz w:val="16"/>
          <w:szCs w:val="18"/>
        </w:rPr>
      </w:pPr>
    </w:p>
    <w:p w:rsidR="009E607C" w:rsidRDefault="002675E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9E607C" w:rsidRDefault="009E607C">
      <w:pPr>
        <w:pStyle w:val="En-tte"/>
        <w:ind w:left="993"/>
        <w:jc w:val="both"/>
        <w:rPr>
          <w:rFonts w:ascii="Marianne" w:hAnsi="Marianne" w:cs="Arial"/>
          <w:iCs/>
          <w:sz w:val="16"/>
          <w:szCs w:val="18"/>
        </w:rPr>
      </w:pPr>
    </w:p>
    <w:p w:rsidR="009E607C" w:rsidRDefault="009E607C">
      <w:pPr>
        <w:pStyle w:val="En-tte"/>
        <w:ind w:left="993"/>
        <w:jc w:val="both"/>
        <w:rPr>
          <w:rFonts w:ascii="Marianne" w:hAnsi="Marianne" w:cs="Arial"/>
          <w:iCs/>
          <w:sz w:val="16"/>
          <w:szCs w:val="18"/>
        </w:rPr>
      </w:pPr>
    </w:p>
    <w:p w:rsidR="009E607C" w:rsidRDefault="002675E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9E607C" w:rsidRDefault="009E607C">
      <w:pPr>
        <w:pStyle w:val="En-tte"/>
        <w:tabs>
          <w:tab w:val="left" w:pos="0"/>
          <w:tab w:val="left" w:pos="2160"/>
        </w:tabs>
        <w:ind w:left="993"/>
        <w:jc w:val="both"/>
        <w:rPr>
          <w:rFonts w:ascii="Marianne" w:hAnsi="Marianne" w:cs="Arial"/>
          <w:iCs/>
          <w:sz w:val="16"/>
          <w:szCs w:val="18"/>
        </w:rPr>
      </w:pPr>
    </w:p>
    <w:p w:rsidR="009E607C" w:rsidRDefault="009E607C">
      <w:pPr>
        <w:pStyle w:val="En-tte"/>
        <w:tabs>
          <w:tab w:val="left" w:pos="0"/>
          <w:tab w:val="left" w:pos="2160"/>
        </w:tabs>
        <w:ind w:left="993"/>
        <w:jc w:val="both"/>
        <w:rPr>
          <w:rFonts w:ascii="Marianne" w:hAnsi="Marianne" w:cs="Arial"/>
          <w:iCs/>
          <w:sz w:val="16"/>
          <w:szCs w:val="18"/>
        </w:rPr>
      </w:pPr>
    </w:p>
    <w:p w:rsidR="009E607C" w:rsidRDefault="009E607C">
      <w:pPr>
        <w:pStyle w:val="En-tte"/>
        <w:tabs>
          <w:tab w:val="left" w:pos="0"/>
          <w:tab w:val="left" w:pos="2160"/>
        </w:tabs>
        <w:ind w:left="993"/>
        <w:jc w:val="both"/>
        <w:rPr>
          <w:rFonts w:ascii="Arial" w:hAnsi="Arial" w:cs="Arial"/>
          <w:iCs/>
          <w:sz w:val="16"/>
          <w:szCs w:val="18"/>
        </w:rPr>
      </w:pPr>
    </w:p>
    <w:p w:rsidR="009E607C" w:rsidRDefault="009E607C">
      <w:pPr>
        <w:pStyle w:val="En-tte"/>
        <w:tabs>
          <w:tab w:val="left" w:pos="0"/>
          <w:tab w:val="left" w:pos="2160"/>
        </w:tabs>
        <w:ind w:left="993"/>
        <w:jc w:val="both"/>
        <w:rPr>
          <w:rFonts w:ascii="Arial" w:hAnsi="Arial" w:cs="Arial"/>
          <w:iCs/>
          <w:sz w:val="16"/>
          <w:szCs w:val="18"/>
        </w:rPr>
      </w:pPr>
    </w:p>
    <w:p w:rsidR="009E607C" w:rsidRDefault="002675E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9E607C" w:rsidRDefault="009E607C">
      <w:pPr>
        <w:pStyle w:val="En-tte"/>
        <w:tabs>
          <w:tab w:val="clear" w:pos="4536"/>
          <w:tab w:val="clear" w:pos="9072"/>
          <w:tab w:val="left" w:pos="0"/>
          <w:tab w:val="left" w:pos="2160"/>
        </w:tabs>
        <w:jc w:val="both"/>
        <w:rPr>
          <w:rFonts w:ascii="Marianne" w:hAnsi="Marianne" w:cs="Arial"/>
          <w:i/>
          <w:iCs/>
          <w:sz w:val="18"/>
          <w:szCs w:val="18"/>
        </w:rPr>
      </w:pPr>
    </w:p>
    <w:p w:rsidR="009E607C" w:rsidRDefault="002675E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D6701">
        <w:rPr>
          <w:rFonts w:ascii="Marianne" w:hAnsi="Marianne"/>
        </w:rPr>
      </w:r>
      <w:r w:rsidR="00AD670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9E607C" w:rsidRDefault="002675E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9E607C" w:rsidRDefault="009E607C">
      <w:pPr>
        <w:pStyle w:val="En-tte"/>
        <w:tabs>
          <w:tab w:val="clear" w:pos="4536"/>
          <w:tab w:val="clear" w:pos="9072"/>
          <w:tab w:val="left" w:pos="0"/>
          <w:tab w:val="left" w:pos="2160"/>
        </w:tabs>
        <w:jc w:val="both"/>
        <w:rPr>
          <w:rFonts w:ascii="Marianne" w:hAnsi="Marianne" w:cs="Arial"/>
          <w:i/>
          <w:iCs/>
          <w:sz w:val="18"/>
          <w:szCs w:val="18"/>
        </w:rPr>
      </w:pPr>
    </w:p>
    <w:p w:rsidR="009E607C" w:rsidRDefault="009E607C">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E607C">
        <w:trPr>
          <w:trHeight w:val="629"/>
        </w:trPr>
        <w:tc>
          <w:tcPr>
            <w:tcW w:w="9747" w:type="dxa"/>
            <w:shd w:val="clear" w:color="auto" w:fill="465F9D"/>
          </w:tcPr>
          <w:p w:rsidR="009E607C" w:rsidRDefault="002675E6">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rsidR="009E607C" w:rsidRDefault="009E607C">
      <w:pPr>
        <w:tabs>
          <w:tab w:val="left" w:pos="-142"/>
          <w:tab w:val="left" w:pos="4111"/>
        </w:tabs>
        <w:rPr>
          <w:rFonts w:ascii="Marianne" w:hAnsi="Marianne" w:cs="Arial"/>
          <w:b/>
          <w:bCs/>
          <w:sz w:val="22"/>
          <w:szCs w:val="22"/>
        </w:rPr>
      </w:pPr>
    </w:p>
    <w:p w:rsidR="009E607C" w:rsidRDefault="002675E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9E607C" w:rsidRDefault="002675E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9E607C" w:rsidRDefault="009E607C">
      <w:pPr>
        <w:rPr>
          <w:rFonts w:ascii="Marianne" w:hAnsi="Marianne" w:cs="Arial"/>
        </w:rPr>
      </w:pPr>
    </w:p>
    <w:p w:rsidR="009E607C" w:rsidRDefault="002675E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2675E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jc w:val="both"/>
        <w:rPr>
          <w:rFonts w:ascii="Marianne" w:hAnsi="Marianne" w:cs="Arial"/>
          <w:i/>
          <w:sz w:val="18"/>
        </w:rPr>
      </w:pPr>
    </w:p>
    <w:p w:rsidR="009E607C" w:rsidRDefault="009E607C">
      <w:pPr>
        <w:pStyle w:val="En-tte"/>
        <w:tabs>
          <w:tab w:val="clear" w:pos="4536"/>
          <w:tab w:val="clear" w:pos="9072"/>
          <w:tab w:val="left" w:pos="0"/>
          <w:tab w:val="left" w:pos="2160"/>
        </w:tabs>
        <w:jc w:val="both"/>
        <w:rPr>
          <w:rFonts w:ascii="Marianne" w:hAnsi="Marianne" w:cs="Arial"/>
          <w:i/>
          <w:sz w:val="18"/>
        </w:rPr>
      </w:pPr>
    </w:p>
    <w:p w:rsidR="009E607C" w:rsidRDefault="009E607C">
      <w:pPr>
        <w:pStyle w:val="En-tte"/>
        <w:tabs>
          <w:tab w:val="clear" w:pos="4536"/>
          <w:tab w:val="clear" w:pos="9072"/>
          <w:tab w:val="left" w:pos="0"/>
          <w:tab w:val="left" w:pos="2160"/>
        </w:tabs>
        <w:jc w:val="both"/>
        <w:rPr>
          <w:rFonts w:ascii="Marianne" w:hAnsi="Marianne" w:cs="Arial"/>
          <w:b/>
          <w:bCs/>
          <w:sz w:val="22"/>
          <w:szCs w:val="22"/>
        </w:rPr>
      </w:pPr>
    </w:p>
    <w:p w:rsidR="009E607C" w:rsidRDefault="002675E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9E607C" w:rsidRDefault="002675E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9E607C" w:rsidRDefault="009E607C">
      <w:pPr>
        <w:jc w:val="both"/>
        <w:rPr>
          <w:rFonts w:ascii="Marianne" w:hAnsi="Marianne" w:cs="Arial"/>
          <w:sz w:val="18"/>
        </w:rPr>
      </w:pPr>
    </w:p>
    <w:p w:rsidR="009E607C" w:rsidRDefault="002675E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9E607C" w:rsidRDefault="009E607C">
      <w:pPr>
        <w:ind w:left="284"/>
        <w:jc w:val="both"/>
        <w:rPr>
          <w:rFonts w:ascii="Marianne" w:hAnsi="Marianne" w:cs="Arial"/>
          <w:sz w:val="16"/>
        </w:rPr>
      </w:pPr>
    </w:p>
    <w:p w:rsidR="009E607C" w:rsidRDefault="009E607C">
      <w:pPr>
        <w:ind w:left="284"/>
        <w:jc w:val="both"/>
        <w:rPr>
          <w:rFonts w:ascii="Marianne" w:hAnsi="Marianne" w:cs="Arial"/>
          <w:sz w:val="16"/>
        </w:rPr>
      </w:pPr>
    </w:p>
    <w:p w:rsidR="009E607C" w:rsidRDefault="009E607C">
      <w:pPr>
        <w:ind w:left="284"/>
        <w:jc w:val="both"/>
        <w:rPr>
          <w:rFonts w:ascii="Marianne" w:hAnsi="Marianne" w:cs="Arial"/>
          <w:sz w:val="16"/>
        </w:rPr>
      </w:pPr>
    </w:p>
    <w:p w:rsidR="009E607C" w:rsidRDefault="002675E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9E607C" w:rsidRDefault="009E607C">
      <w:pPr>
        <w:ind w:left="284"/>
        <w:jc w:val="both"/>
        <w:rPr>
          <w:rFonts w:ascii="Marianne" w:hAnsi="Marianne" w:cs="Arial"/>
          <w:sz w:val="16"/>
        </w:rPr>
      </w:pPr>
    </w:p>
    <w:p w:rsidR="009E607C" w:rsidRDefault="009E607C">
      <w:pPr>
        <w:ind w:left="284"/>
        <w:jc w:val="both"/>
        <w:rPr>
          <w:rFonts w:ascii="Marianne" w:hAnsi="Marianne" w:cs="Arial"/>
          <w:sz w:val="16"/>
        </w:rPr>
      </w:pPr>
    </w:p>
    <w:p w:rsidR="009E607C" w:rsidRDefault="009E607C">
      <w:pPr>
        <w:ind w:left="284"/>
        <w:jc w:val="both"/>
        <w:rPr>
          <w:rFonts w:ascii="Marianne" w:hAnsi="Marianne" w:cs="Arial"/>
          <w:sz w:val="16"/>
        </w:rPr>
      </w:pPr>
    </w:p>
    <w:p w:rsidR="009E607C" w:rsidRDefault="009E607C">
      <w:pPr>
        <w:ind w:left="284"/>
        <w:jc w:val="both"/>
        <w:rPr>
          <w:rFonts w:ascii="Marianne" w:hAnsi="Marianne" w:cs="Arial"/>
          <w:sz w:val="16"/>
        </w:rPr>
      </w:pPr>
    </w:p>
    <w:p w:rsidR="009E607C" w:rsidRDefault="009E607C">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E607C">
        <w:trPr>
          <w:trHeight w:val="653"/>
        </w:trPr>
        <w:tc>
          <w:tcPr>
            <w:tcW w:w="9994" w:type="dxa"/>
            <w:shd w:val="clear" w:color="auto" w:fill="465F9D"/>
          </w:tcPr>
          <w:p w:rsidR="009E607C" w:rsidRDefault="002675E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9E607C" w:rsidRDefault="009E607C">
      <w:pPr>
        <w:pStyle w:val="En-tte"/>
        <w:tabs>
          <w:tab w:val="clear" w:pos="4536"/>
          <w:tab w:val="clear" w:pos="9072"/>
          <w:tab w:val="left" w:pos="0"/>
          <w:tab w:val="left" w:pos="2160"/>
        </w:tabs>
        <w:jc w:val="both"/>
        <w:rPr>
          <w:rFonts w:ascii="Marianne" w:hAnsi="Marianne" w:cs="Arial"/>
          <w:i/>
          <w:iCs/>
          <w:sz w:val="18"/>
          <w:szCs w:val="18"/>
        </w:rPr>
      </w:pPr>
    </w:p>
    <w:p w:rsidR="009E607C" w:rsidRDefault="002675E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9E607C" w:rsidRDefault="009E607C">
      <w:pPr>
        <w:ind w:left="284"/>
        <w:rPr>
          <w:rFonts w:ascii="Marianne" w:hAnsi="Marianne" w:cs="Arial"/>
        </w:rPr>
      </w:pPr>
    </w:p>
    <w:p w:rsidR="009E607C" w:rsidRDefault="002675E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9E607C" w:rsidRDefault="009E607C">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E607C">
        <w:trPr>
          <w:trHeight w:val="737"/>
        </w:trPr>
        <w:tc>
          <w:tcPr>
            <w:tcW w:w="2566" w:type="dxa"/>
            <w:tcBorders>
              <w:top w:val="single" w:sz="8" w:space="0" w:color="000000"/>
              <w:left w:val="single" w:sz="8" w:space="0" w:color="000000"/>
              <w:bottom w:val="single" w:sz="4" w:space="0" w:color="000000"/>
            </w:tcBorders>
            <w:shd w:val="clear" w:color="auto" w:fill="auto"/>
          </w:tcPr>
          <w:p w:rsidR="009E607C" w:rsidRDefault="009E607C">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9E607C" w:rsidRDefault="002675E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9E607C" w:rsidRDefault="002675E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9E607C" w:rsidRDefault="002675E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E607C">
        <w:trPr>
          <w:trHeight w:val="737"/>
        </w:trPr>
        <w:tc>
          <w:tcPr>
            <w:tcW w:w="2566" w:type="dxa"/>
            <w:tcBorders>
              <w:top w:val="single" w:sz="4" w:space="0" w:color="000000"/>
              <w:left w:val="single" w:sz="8" w:space="0" w:color="000000"/>
              <w:bottom w:val="single" w:sz="8" w:space="0" w:color="000000"/>
            </w:tcBorders>
            <w:shd w:val="clear" w:color="auto" w:fill="auto"/>
          </w:tcPr>
          <w:p w:rsidR="009E607C" w:rsidRDefault="002675E6">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9E607C" w:rsidRDefault="009E607C">
            <w:pPr>
              <w:tabs>
                <w:tab w:val="left" w:pos="864"/>
              </w:tabs>
              <w:snapToGrid w:val="0"/>
              <w:spacing w:before="120" w:after="120"/>
              <w:rPr>
                <w:rFonts w:ascii="Marianne" w:hAnsi="Marianne" w:cs="Arial"/>
                <w:sz w:val="16"/>
                <w:szCs w:val="16"/>
              </w:rPr>
            </w:pPr>
          </w:p>
          <w:p w:rsidR="009E607C" w:rsidRDefault="009E607C">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9E607C" w:rsidRDefault="009E607C">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9E607C" w:rsidRDefault="009E607C">
            <w:pPr>
              <w:tabs>
                <w:tab w:val="left" w:pos="864"/>
              </w:tabs>
              <w:snapToGrid w:val="0"/>
              <w:spacing w:before="120" w:after="120"/>
              <w:jc w:val="right"/>
              <w:rPr>
                <w:rFonts w:ascii="Marianne" w:hAnsi="Marianne" w:cs="Arial"/>
                <w:sz w:val="16"/>
                <w:szCs w:val="16"/>
              </w:rPr>
            </w:pPr>
          </w:p>
        </w:tc>
      </w:tr>
      <w:tr w:rsidR="009E607C">
        <w:trPr>
          <w:trHeight w:val="737"/>
        </w:trPr>
        <w:tc>
          <w:tcPr>
            <w:tcW w:w="2566" w:type="dxa"/>
            <w:tcBorders>
              <w:left w:val="single" w:sz="8" w:space="0" w:color="000000"/>
              <w:bottom w:val="single" w:sz="8" w:space="0" w:color="000000"/>
            </w:tcBorders>
            <w:shd w:val="clear" w:color="auto" w:fill="auto"/>
          </w:tcPr>
          <w:p w:rsidR="009E607C" w:rsidRDefault="002675E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9E607C" w:rsidRDefault="009E607C">
            <w:pPr>
              <w:tabs>
                <w:tab w:val="left" w:pos="864"/>
              </w:tabs>
              <w:snapToGrid w:val="0"/>
              <w:spacing w:before="120" w:after="120"/>
              <w:rPr>
                <w:rFonts w:ascii="Marianne" w:hAnsi="Marianne" w:cs="Arial"/>
                <w:sz w:val="16"/>
                <w:szCs w:val="16"/>
              </w:rPr>
            </w:pPr>
          </w:p>
          <w:p w:rsidR="009E607C" w:rsidRDefault="002675E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9E607C" w:rsidRDefault="009E607C">
            <w:pPr>
              <w:tabs>
                <w:tab w:val="left" w:pos="864"/>
              </w:tabs>
              <w:snapToGrid w:val="0"/>
              <w:spacing w:before="120" w:after="120"/>
              <w:jc w:val="right"/>
              <w:rPr>
                <w:rFonts w:ascii="Marianne" w:hAnsi="Marianne" w:cs="Arial"/>
                <w:sz w:val="16"/>
                <w:szCs w:val="16"/>
              </w:rPr>
            </w:pPr>
          </w:p>
          <w:p w:rsidR="009E607C" w:rsidRDefault="002675E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9E607C" w:rsidRDefault="009E607C">
            <w:pPr>
              <w:tabs>
                <w:tab w:val="left" w:pos="864"/>
              </w:tabs>
              <w:snapToGrid w:val="0"/>
              <w:spacing w:before="120" w:after="120"/>
              <w:jc w:val="right"/>
              <w:rPr>
                <w:rFonts w:ascii="Marianne" w:hAnsi="Marianne" w:cs="Arial"/>
                <w:sz w:val="16"/>
                <w:szCs w:val="16"/>
              </w:rPr>
            </w:pPr>
          </w:p>
          <w:p w:rsidR="009E607C" w:rsidRDefault="002675E6">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9E607C" w:rsidRDefault="009E607C">
      <w:pPr>
        <w:tabs>
          <w:tab w:val="left" w:pos="864"/>
        </w:tabs>
        <w:jc w:val="both"/>
        <w:rPr>
          <w:rFonts w:ascii="Marianne" w:hAnsi="Marianne" w:cs="Arial"/>
        </w:rPr>
      </w:pPr>
    </w:p>
    <w:p w:rsidR="009E607C" w:rsidRDefault="002675E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9E607C" w:rsidRDefault="009E607C">
      <w:pPr>
        <w:tabs>
          <w:tab w:val="left" w:pos="864"/>
        </w:tabs>
        <w:jc w:val="both"/>
        <w:rPr>
          <w:rFonts w:ascii="Marianne" w:hAnsi="Marianne" w:cs="Arial"/>
        </w:rPr>
      </w:pPr>
    </w:p>
    <w:p w:rsidR="009E607C" w:rsidRDefault="002675E6">
      <w:pPr>
        <w:tabs>
          <w:tab w:val="left" w:pos="864"/>
        </w:tabs>
        <w:ind w:left="567"/>
        <w:jc w:val="both"/>
        <w:rPr>
          <w:rFonts w:ascii="Marianne" w:hAnsi="Marianne" w:cs="Arial"/>
        </w:rPr>
      </w:pPr>
      <w:r>
        <w:rPr>
          <w:rFonts w:ascii="Marianne" w:hAnsi="Marianne" w:cs="Arial"/>
        </w:rPr>
        <w:t>……./…………./……</w:t>
      </w:r>
    </w:p>
    <w:p w:rsidR="009E607C" w:rsidRDefault="009E607C">
      <w:pPr>
        <w:tabs>
          <w:tab w:val="left" w:pos="864"/>
        </w:tabs>
        <w:jc w:val="both"/>
        <w:rPr>
          <w:rFonts w:ascii="Marianne" w:hAnsi="Marianne" w:cs="Arial"/>
        </w:rPr>
      </w:pPr>
    </w:p>
    <w:p w:rsidR="009E607C" w:rsidRDefault="002675E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9E607C" w:rsidRDefault="002675E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234DF" w:rsidRDefault="000234DF">
      <w:pPr>
        <w:jc w:val="both"/>
        <w:rPr>
          <w:rFonts w:ascii="Marianne" w:hAnsi="Marianne" w:cs="Arial"/>
          <w:i/>
          <w:sz w:val="18"/>
        </w:rPr>
      </w:pPr>
    </w:p>
    <w:p w:rsidR="000234DF" w:rsidRPr="000234DF" w:rsidRDefault="002675E6" w:rsidP="000234DF">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économique et financière du candidat : </w:t>
      </w:r>
    </w:p>
    <w:p w:rsidR="000234DF" w:rsidRPr="000234DF" w:rsidRDefault="002675E6"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Déclaration concernant le chiffre d’affaires global et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2675E6"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
    <w:p w:rsidR="000234DF" w:rsidRPr="000234DF" w:rsidRDefault="002675E6"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2675E6"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2675E6" w:rsidP="000234DF">
      <w:pPr>
        <w:keepNext/>
        <w:rPr>
          <w:rFonts w:ascii="Marianne" w:hAnsi="Marianne" w:cs="Arial"/>
          <w:lang w:val="fr-BE" w:eastAsia="en-US"/>
        </w:rPr>
      </w:pPr>
      <w:r w:rsidRPr="000234DF">
        <w:rPr>
          <w:rFonts w:ascii="Marianne" w:hAnsi="Marianne" w:cs="Arial"/>
          <w:color w:val="000000"/>
          <w:lang w:val="fr-BE"/>
        </w:rPr>
        <w:t>______________</w:t>
      </w:r>
    </w:p>
    <w:p w:rsidR="000234DF" w:rsidRDefault="000234DF">
      <w:pPr>
        <w:jc w:val="both"/>
        <w:rPr>
          <w:rFonts w:ascii="Marianne" w:hAnsi="Marianne" w:cs="Arial"/>
          <w:i/>
          <w:sz w:val="18"/>
        </w:rPr>
      </w:pPr>
    </w:p>
    <w:p w:rsidR="009E607C" w:rsidRDefault="002675E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9E607C" w:rsidRDefault="009E607C">
      <w:pPr>
        <w:tabs>
          <w:tab w:val="left" w:pos="864"/>
        </w:tabs>
        <w:jc w:val="both"/>
        <w:rPr>
          <w:rFonts w:ascii="Marianne" w:hAnsi="Marianne" w:cs="Arial"/>
        </w:rPr>
      </w:pPr>
    </w:p>
    <w:p w:rsidR="009E607C" w:rsidRDefault="002675E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D6701">
        <w:rPr>
          <w:rFonts w:ascii="Marianne" w:hAnsi="Marianne"/>
        </w:rPr>
      </w:r>
      <w:r w:rsidR="00AD670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9E607C" w:rsidRDefault="002675E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rsidR="009E607C" w:rsidRDefault="009E607C">
      <w:pPr>
        <w:pStyle w:val="En-tte"/>
        <w:tabs>
          <w:tab w:val="clear" w:pos="4536"/>
          <w:tab w:val="clear" w:pos="9072"/>
          <w:tab w:val="left" w:pos="0"/>
          <w:tab w:val="left" w:pos="2160"/>
        </w:tabs>
        <w:jc w:val="both"/>
        <w:rPr>
          <w:rFonts w:ascii="Marianne" w:hAnsi="Marianne" w:cs="Arial"/>
          <w:i/>
          <w:iCs/>
          <w:sz w:val="18"/>
          <w:szCs w:val="18"/>
        </w:rPr>
      </w:pPr>
    </w:p>
    <w:p w:rsidR="009E607C" w:rsidRDefault="002675E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9E607C" w:rsidRDefault="009E607C">
      <w:pPr>
        <w:tabs>
          <w:tab w:val="left" w:pos="864"/>
        </w:tabs>
        <w:jc w:val="both"/>
        <w:rPr>
          <w:rFonts w:ascii="Marianne" w:hAnsi="Marianne" w:cs="Arial"/>
        </w:rPr>
      </w:pPr>
    </w:p>
    <w:p w:rsidR="009E607C" w:rsidRDefault="002675E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9E607C" w:rsidRDefault="002675E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9E607C" w:rsidRDefault="009E607C">
      <w:pPr>
        <w:rPr>
          <w:rFonts w:ascii="Marianne" w:hAnsi="Marianne" w:cs="Arial"/>
          <w:sz w:val="18"/>
        </w:rPr>
      </w:pPr>
    </w:p>
    <w:p w:rsidR="009E607C" w:rsidRDefault="002675E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9E607C" w:rsidRDefault="009E607C">
      <w:pPr>
        <w:ind w:left="284"/>
        <w:rPr>
          <w:rFonts w:ascii="Marianne" w:hAnsi="Marianne" w:cs="Arial"/>
          <w:sz w:val="16"/>
        </w:rPr>
      </w:pPr>
    </w:p>
    <w:p w:rsidR="009E607C" w:rsidRDefault="009E607C">
      <w:pPr>
        <w:ind w:left="284"/>
        <w:rPr>
          <w:rFonts w:ascii="Marianne" w:hAnsi="Marianne" w:cs="Arial"/>
          <w:sz w:val="16"/>
        </w:rPr>
      </w:pPr>
    </w:p>
    <w:p w:rsidR="009E607C" w:rsidRDefault="009E607C">
      <w:pPr>
        <w:ind w:left="284"/>
        <w:rPr>
          <w:rFonts w:ascii="Marianne" w:hAnsi="Marianne" w:cs="Arial"/>
          <w:sz w:val="16"/>
        </w:rPr>
      </w:pPr>
    </w:p>
    <w:p w:rsidR="009E607C" w:rsidRDefault="002675E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9E607C" w:rsidRDefault="009E607C">
      <w:pPr>
        <w:ind w:left="284"/>
        <w:rPr>
          <w:rFonts w:ascii="Marianne" w:hAnsi="Marianne" w:cs="Arial"/>
        </w:rPr>
      </w:pPr>
    </w:p>
    <w:p w:rsidR="009E607C" w:rsidRDefault="009E607C">
      <w:pPr>
        <w:ind w:left="284"/>
        <w:rPr>
          <w:rFonts w:ascii="Marianne" w:hAnsi="Marianne" w:cs="Arial"/>
        </w:rPr>
      </w:pPr>
    </w:p>
    <w:p w:rsidR="009E607C" w:rsidRDefault="009E607C">
      <w:pPr>
        <w:ind w:left="284"/>
        <w:rPr>
          <w:rFonts w:ascii="Marianne" w:hAnsi="Marianne" w:cs="Arial"/>
        </w:rPr>
      </w:pPr>
    </w:p>
    <w:p w:rsidR="009E607C" w:rsidRDefault="009E607C">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E607C">
        <w:tc>
          <w:tcPr>
            <w:tcW w:w="9852" w:type="dxa"/>
            <w:shd w:val="clear" w:color="auto" w:fill="465F9D"/>
          </w:tcPr>
          <w:p w:rsidR="009E607C" w:rsidRDefault="002675E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9E607C" w:rsidRDefault="009E607C">
      <w:pPr>
        <w:pStyle w:val="En-tte"/>
        <w:tabs>
          <w:tab w:val="clear" w:pos="4536"/>
          <w:tab w:val="clear" w:pos="9072"/>
          <w:tab w:val="left" w:pos="0"/>
          <w:tab w:val="left" w:pos="2160"/>
        </w:tabs>
        <w:jc w:val="both"/>
        <w:rPr>
          <w:rFonts w:ascii="Marianne" w:hAnsi="Marianne" w:cs="Arial"/>
          <w:i/>
          <w:iCs/>
          <w:sz w:val="18"/>
          <w:szCs w:val="18"/>
        </w:rPr>
      </w:pPr>
    </w:p>
    <w:p w:rsidR="009E607C" w:rsidRDefault="002675E6">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9E607C" w:rsidRDefault="009E607C">
      <w:pPr>
        <w:pStyle w:val="En-tte"/>
        <w:tabs>
          <w:tab w:val="clear" w:pos="4536"/>
          <w:tab w:val="clear" w:pos="9072"/>
          <w:tab w:val="left" w:pos="0"/>
          <w:tab w:val="left" w:pos="2160"/>
        </w:tabs>
        <w:jc w:val="both"/>
        <w:rPr>
          <w:rFonts w:ascii="Marianne" w:hAnsi="Marianne" w:cs="Arial"/>
          <w:i/>
          <w:iCs/>
          <w:sz w:val="18"/>
          <w:szCs w:val="18"/>
        </w:rPr>
      </w:pPr>
    </w:p>
    <w:p w:rsidR="009E607C" w:rsidRDefault="002675E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234DF" w:rsidRDefault="000234DF" w:rsidP="000234DF">
      <w:pPr>
        <w:keepNext/>
        <w:suppressAutoHyphens w:val="0"/>
        <w:rPr>
          <w:rFonts w:cs="Arial"/>
          <w:b/>
          <w:szCs w:val="24"/>
          <w:u w:val="single"/>
          <w:lang w:val="fr-BE" w:eastAsia="en-US"/>
        </w:rPr>
      </w:pPr>
    </w:p>
    <w:p w:rsidR="000234DF" w:rsidRPr="000234DF" w:rsidRDefault="002675E6" w:rsidP="000234DF">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technique du candidat : </w:t>
      </w:r>
    </w:p>
    <w:p w:rsidR="000234DF" w:rsidRPr="000234DF" w:rsidRDefault="002675E6"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Une liste des principales livraisons effectuées ou des principaux services fournis au cours des trois dernières années, indiquant le montant, la date et le destinataire public ou privé.</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2675E6"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
    <w:p w:rsidR="000234DF" w:rsidRPr="000234DF" w:rsidRDefault="002675E6"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2675E6"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2675E6" w:rsidP="000234DF">
      <w:pPr>
        <w:keepNext/>
        <w:rPr>
          <w:rFonts w:ascii="Marianne" w:hAnsi="Marianne" w:cs="Arial"/>
          <w:lang w:val="fr-BE" w:eastAsia="en-US"/>
        </w:rPr>
      </w:pPr>
      <w:r w:rsidRPr="000234DF">
        <w:rPr>
          <w:rFonts w:ascii="Marianne" w:hAnsi="Marianne" w:cs="Arial"/>
          <w:color w:val="000000"/>
          <w:lang w:val="fr-BE"/>
        </w:rPr>
        <w:t>______________</w:t>
      </w:r>
    </w:p>
    <w:p w:rsidR="009E607C" w:rsidRDefault="009E607C">
      <w:pPr>
        <w:pStyle w:val="En-tte"/>
        <w:tabs>
          <w:tab w:val="clear" w:pos="4536"/>
          <w:tab w:val="clear" w:pos="9072"/>
          <w:tab w:val="left" w:pos="864"/>
        </w:tabs>
        <w:rPr>
          <w:rFonts w:ascii="Marianne" w:hAnsi="Marianne" w:cs="Arial"/>
        </w:rPr>
      </w:pPr>
    </w:p>
    <w:p w:rsidR="009E607C" w:rsidRDefault="002675E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9E607C" w:rsidRDefault="009E607C">
      <w:pPr>
        <w:pStyle w:val="En-tte"/>
        <w:tabs>
          <w:tab w:val="clear" w:pos="4536"/>
          <w:tab w:val="clear" w:pos="9072"/>
          <w:tab w:val="left" w:pos="864"/>
        </w:tabs>
        <w:rPr>
          <w:rFonts w:ascii="Marianne" w:hAnsi="Marianne" w:cs="Arial"/>
        </w:rPr>
      </w:pPr>
    </w:p>
    <w:p w:rsidR="009E607C" w:rsidRDefault="002675E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9E607C" w:rsidRDefault="002675E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9E607C" w:rsidRDefault="009E607C">
      <w:pPr>
        <w:pStyle w:val="En-tte"/>
        <w:tabs>
          <w:tab w:val="left" w:pos="864"/>
        </w:tabs>
        <w:rPr>
          <w:rFonts w:ascii="Marianne" w:hAnsi="Marianne" w:cs="Arial"/>
        </w:rPr>
      </w:pPr>
    </w:p>
    <w:p w:rsidR="009E607C" w:rsidRDefault="002675E6">
      <w:pPr>
        <w:ind w:left="284"/>
        <w:rPr>
          <w:rFonts w:ascii="Marianne" w:hAnsi="Marianne" w:cs="Arial"/>
          <w:sz w:val="16"/>
        </w:rPr>
      </w:pPr>
      <w:r>
        <w:rPr>
          <w:rFonts w:ascii="Marianne" w:hAnsi="Marianne" w:cs="Arial"/>
          <w:sz w:val="16"/>
        </w:rPr>
        <w:t>- Adresse internet :</w:t>
      </w:r>
    </w:p>
    <w:p w:rsidR="009E607C" w:rsidRDefault="009E607C">
      <w:pPr>
        <w:pStyle w:val="En-tte"/>
        <w:tabs>
          <w:tab w:val="left" w:pos="864"/>
        </w:tabs>
        <w:rPr>
          <w:rFonts w:ascii="Marianne" w:hAnsi="Marianne" w:cs="Arial"/>
        </w:rPr>
      </w:pPr>
    </w:p>
    <w:p w:rsidR="009E607C" w:rsidRDefault="009E607C">
      <w:pPr>
        <w:pStyle w:val="En-tte"/>
        <w:tabs>
          <w:tab w:val="left" w:pos="864"/>
        </w:tabs>
        <w:rPr>
          <w:rFonts w:ascii="Marianne" w:hAnsi="Marianne" w:cs="Arial"/>
        </w:rPr>
      </w:pPr>
    </w:p>
    <w:p w:rsidR="009E607C" w:rsidRDefault="002675E6">
      <w:pPr>
        <w:ind w:left="284"/>
        <w:rPr>
          <w:rFonts w:ascii="Marianne" w:hAnsi="Marianne" w:cs="Arial"/>
          <w:sz w:val="16"/>
        </w:rPr>
      </w:pPr>
      <w:r>
        <w:rPr>
          <w:rFonts w:ascii="Marianne" w:hAnsi="Marianne" w:cs="Arial"/>
          <w:sz w:val="16"/>
        </w:rPr>
        <w:t>- Renseignements nécessaires pour y accéder :</w:t>
      </w:r>
    </w:p>
    <w:p w:rsidR="009E607C" w:rsidRDefault="009E607C">
      <w:pPr>
        <w:ind w:left="284"/>
        <w:rPr>
          <w:rFonts w:ascii="Marianne" w:hAnsi="Marianne" w:cs="Arial"/>
          <w:sz w:val="16"/>
        </w:rPr>
      </w:pPr>
    </w:p>
    <w:p w:rsidR="009E607C" w:rsidRDefault="009E607C">
      <w:pPr>
        <w:ind w:left="284"/>
      </w:pPr>
    </w:p>
    <w:p w:rsidR="009E607C" w:rsidRDefault="009E607C">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E607C">
        <w:trPr>
          <w:trHeight w:val="712"/>
        </w:trPr>
        <w:tc>
          <w:tcPr>
            <w:tcW w:w="9710" w:type="dxa"/>
            <w:shd w:val="clear" w:color="auto" w:fill="465F9D"/>
          </w:tcPr>
          <w:p w:rsidR="009E607C" w:rsidRDefault="002675E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9E607C" w:rsidRDefault="002675E6">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9E607C" w:rsidRDefault="002675E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9E607C" w:rsidRDefault="009E607C">
      <w:pPr>
        <w:tabs>
          <w:tab w:val="left" w:pos="576"/>
        </w:tabs>
        <w:rPr>
          <w:rFonts w:ascii="Marianne" w:hAnsi="Marianne" w:cs="Arial"/>
          <w:iCs/>
        </w:rPr>
      </w:pPr>
    </w:p>
    <w:p w:rsidR="009E607C" w:rsidRDefault="002675E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9E607C" w:rsidRDefault="002675E6">
      <w:pPr>
        <w:jc w:val="both"/>
        <w:rPr>
          <w:rFonts w:ascii="Marianne" w:hAnsi="Marianne" w:cs="Arial"/>
          <w:i/>
          <w:iCs/>
          <w:sz w:val="18"/>
          <w:szCs w:val="18"/>
        </w:rPr>
      </w:pPr>
      <w:r>
        <w:rPr>
          <w:rFonts w:ascii="Marianne" w:hAnsi="Marianne" w:cs="Arial"/>
          <w:i/>
          <w:iCs/>
          <w:sz w:val="18"/>
          <w:szCs w:val="18"/>
        </w:rPr>
        <w:t>(Adapter le tableau autant que nécessaire)</w:t>
      </w:r>
    </w:p>
    <w:p w:rsidR="009E607C" w:rsidRDefault="009E607C">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E607C">
        <w:trPr>
          <w:trHeight w:val="1200"/>
        </w:trPr>
        <w:tc>
          <w:tcPr>
            <w:tcW w:w="832" w:type="dxa"/>
            <w:tcBorders>
              <w:top w:val="single" w:sz="4" w:space="0" w:color="000000"/>
              <w:left w:val="single" w:sz="4" w:space="0" w:color="000000"/>
              <w:bottom w:val="single" w:sz="4" w:space="0" w:color="000000"/>
            </w:tcBorders>
            <w:vAlign w:val="center"/>
          </w:tcPr>
          <w:p w:rsidR="009E607C" w:rsidRDefault="002675E6">
            <w:pPr>
              <w:jc w:val="center"/>
              <w:rPr>
                <w:rFonts w:ascii="Marianne" w:hAnsi="Marianne" w:cs="Arial"/>
                <w:b/>
              </w:rPr>
            </w:pPr>
            <w:r>
              <w:rPr>
                <w:rFonts w:ascii="Marianne" w:hAnsi="Marianne" w:cs="Arial"/>
                <w:b/>
              </w:rPr>
              <w:t>N°</w:t>
            </w:r>
          </w:p>
          <w:p w:rsidR="009E607C" w:rsidRDefault="002675E6">
            <w:pPr>
              <w:jc w:val="center"/>
              <w:rPr>
                <w:rFonts w:ascii="Marianne" w:hAnsi="Marianne" w:cs="Arial"/>
                <w:b/>
              </w:rPr>
            </w:pPr>
            <w:r>
              <w:rPr>
                <w:rFonts w:ascii="Marianne" w:hAnsi="Marianne" w:cs="Arial"/>
                <w:b/>
              </w:rPr>
              <w:t>du</w:t>
            </w:r>
          </w:p>
          <w:p w:rsidR="009E607C" w:rsidRDefault="002675E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E607C" w:rsidRDefault="002675E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607C" w:rsidRDefault="002675E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E607C">
        <w:trPr>
          <w:trHeight w:val="1021"/>
        </w:trPr>
        <w:tc>
          <w:tcPr>
            <w:tcW w:w="832" w:type="dxa"/>
            <w:tcBorders>
              <w:top w:val="single" w:sz="4" w:space="0" w:color="000000"/>
              <w:left w:val="single" w:sz="4" w:space="0" w:color="000000"/>
            </w:tcBorders>
            <w:shd w:val="clear" w:color="auto" w:fill="B4C6E7"/>
          </w:tcPr>
          <w:p w:rsidR="009E607C" w:rsidRDefault="009E607C">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9E607C" w:rsidRDefault="009E607C">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9E607C" w:rsidRDefault="009E607C">
            <w:pPr>
              <w:snapToGrid w:val="0"/>
              <w:jc w:val="both"/>
              <w:rPr>
                <w:rFonts w:ascii="Marianne" w:hAnsi="Marianne" w:cs="Arial"/>
              </w:rPr>
            </w:pPr>
          </w:p>
        </w:tc>
      </w:tr>
      <w:tr w:rsidR="009E607C">
        <w:trPr>
          <w:trHeight w:val="1021"/>
        </w:trPr>
        <w:tc>
          <w:tcPr>
            <w:tcW w:w="832" w:type="dxa"/>
            <w:tcBorders>
              <w:left w:val="single" w:sz="4" w:space="0" w:color="000000"/>
            </w:tcBorders>
          </w:tcPr>
          <w:p w:rsidR="009E607C" w:rsidRDefault="009E607C">
            <w:pPr>
              <w:snapToGrid w:val="0"/>
              <w:jc w:val="both"/>
              <w:rPr>
                <w:rFonts w:ascii="Marianne" w:hAnsi="Marianne" w:cs="Arial"/>
              </w:rPr>
            </w:pPr>
          </w:p>
        </w:tc>
        <w:tc>
          <w:tcPr>
            <w:tcW w:w="4394" w:type="dxa"/>
            <w:tcBorders>
              <w:left w:val="single" w:sz="4" w:space="0" w:color="000000"/>
            </w:tcBorders>
            <w:shd w:val="clear" w:color="auto" w:fill="auto"/>
          </w:tcPr>
          <w:p w:rsidR="009E607C" w:rsidRDefault="009E607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9E607C" w:rsidRDefault="009E607C">
            <w:pPr>
              <w:snapToGrid w:val="0"/>
              <w:jc w:val="both"/>
              <w:rPr>
                <w:rFonts w:ascii="Marianne" w:hAnsi="Marianne" w:cs="Arial"/>
              </w:rPr>
            </w:pPr>
          </w:p>
        </w:tc>
      </w:tr>
      <w:tr w:rsidR="009E607C">
        <w:trPr>
          <w:trHeight w:val="1021"/>
        </w:trPr>
        <w:tc>
          <w:tcPr>
            <w:tcW w:w="832" w:type="dxa"/>
            <w:tcBorders>
              <w:left w:val="single" w:sz="4" w:space="0" w:color="000000"/>
            </w:tcBorders>
            <w:shd w:val="clear" w:color="auto" w:fill="B4C6E7"/>
          </w:tcPr>
          <w:p w:rsidR="009E607C" w:rsidRDefault="009E607C">
            <w:pPr>
              <w:snapToGrid w:val="0"/>
              <w:jc w:val="both"/>
              <w:rPr>
                <w:rFonts w:ascii="Marianne" w:hAnsi="Marianne" w:cs="Arial"/>
              </w:rPr>
            </w:pPr>
          </w:p>
        </w:tc>
        <w:tc>
          <w:tcPr>
            <w:tcW w:w="4394" w:type="dxa"/>
            <w:tcBorders>
              <w:left w:val="single" w:sz="4" w:space="0" w:color="000000"/>
            </w:tcBorders>
            <w:shd w:val="clear" w:color="auto" w:fill="B4C6E7"/>
          </w:tcPr>
          <w:p w:rsidR="009E607C" w:rsidRDefault="009E607C">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9E607C" w:rsidRDefault="009E607C">
            <w:pPr>
              <w:snapToGrid w:val="0"/>
              <w:jc w:val="both"/>
              <w:rPr>
                <w:rFonts w:ascii="Marianne" w:hAnsi="Marianne" w:cs="Arial"/>
              </w:rPr>
            </w:pPr>
          </w:p>
        </w:tc>
      </w:tr>
      <w:tr w:rsidR="009E607C">
        <w:trPr>
          <w:trHeight w:val="1021"/>
        </w:trPr>
        <w:tc>
          <w:tcPr>
            <w:tcW w:w="832" w:type="dxa"/>
            <w:tcBorders>
              <w:left w:val="single" w:sz="4" w:space="0" w:color="000000"/>
            </w:tcBorders>
          </w:tcPr>
          <w:p w:rsidR="009E607C" w:rsidRDefault="009E607C">
            <w:pPr>
              <w:snapToGrid w:val="0"/>
              <w:jc w:val="both"/>
              <w:rPr>
                <w:rFonts w:ascii="Marianne" w:hAnsi="Marianne" w:cs="Arial"/>
              </w:rPr>
            </w:pPr>
          </w:p>
        </w:tc>
        <w:tc>
          <w:tcPr>
            <w:tcW w:w="4394" w:type="dxa"/>
            <w:tcBorders>
              <w:left w:val="single" w:sz="4" w:space="0" w:color="000000"/>
            </w:tcBorders>
            <w:shd w:val="clear" w:color="auto" w:fill="auto"/>
          </w:tcPr>
          <w:p w:rsidR="009E607C" w:rsidRDefault="009E607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9E607C" w:rsidRDefault="009E607C">
            <w:pPr>
              <w:snapToGrid w:val="0"/>
              <w:jc w:val="both"/>
              <w:rPr>
                <w:rFonts w:ascii="Marianne" w:hAnsi="Marianne" w:cs="Arial"/>
              </w:rPr>
            </w:pPr>
          </w:p>
        </w:tc>
      </w:tr>
      <w:tr w:rsidR="009E607C">
        <w:trPr>
          <w:trHeight w:val="1021"/>
        </w:trPr>
        <w:tc>
          <w:tcPr>
            <w:tcW w:w="832" w:type="dxa"/>
            <w:tcBorders>
              <w:left w:val="single" w:sz="4" w:space="0" w:color="000000"/>
            </w:tcBorders>
            <w:shd w:val="clear" w:color="auto" w:fill="B4C6E7"/>
          </w:tcPr>
          <w:p w:rsidR="009E607C" w:rsidRDefault="009E607C">
            <w:pPr>
              <w:snapToGrid w:val="0"/>
              <w:jc w:val="both"/>
              <w:rPr>
                <w:rFonts w:ascii="Marianne" w:hAnsi="Marianne" w:cs="Arial"/>
              </w:rPr>
            </w:pPr>
          </w:p>
        </w:tc>
        <w:tc>
          <w:tcPr>
            <w:tcW w:w="4394" w:type="dxa"/>
            <w:tcBorders>
              <w:left w:val="single" w:sz="4" w:space="0" w:color="000000"/>
            </w:tcBorders>
            <w:shd w:val="clear" w:color="auto" w:fill="B4C6E7"/>
          </w:tcPr>
          <w:p w:rsidR="009E607C" w:rsidRDefault="009E607C">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9E607C" w:rsidRDefault="009E607C">
            <w:pPr>
              <w:snapToGrid w:val="0"/>
              <w:jc w:val="both"/>
              <w:rPr>
                <w:rFonts w:ascii="Marianne" w:hAnsi="Marianne" w:cs="Arial"/>
              </w:rPr>
            </w:pPr>
          </w:p>
        </w:tc>
      </w:tr>
      <w:tr w:rsidR="009E607C">
        <w:trPr>
          <w:trHeight w:val="1021"/>
        </w:trPr>
        <w:tc>
          <w:tcPr>
            <w:tcW w:w="832" w:type="dxa"/>
            <w:tcBorders>
              <w:left w:val="single" w:sz="4" w:space="0" w:color="000000"/>
            </w:tcBorders>
          </w:tcPr>
          <w:p w:rsidR="009E607C" w:rsidRDefault="009E607C">
            <w:pPr>
              <w:snapToGrid w:val="0"/>
              <w:jc w:val="both"/>
              <w:rPr>
                <w:rFonts w:ascii="Marianne" w:hAnsi="Marianne" w:cs="Arial"/>
              </w:rPr>
            </w:pPr>
          </w:p>
        </w:tc>
        <w:tc>
          <w:tcPr>
            <w:tcW w:w="4394" w:type="dxa"/>
            <w:tcBorders>
              <w:left w:val="single" w:sz="4" w:space="0" w:color="000000"/>
            </w:tcBorders>
            <w:shd w:val="clear" w:color="auto" w:fill="auto"/>
          </w:tcPr>
          <w:p w:rsidR="009E607C" w:rsidRDefault="009E607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9E607C" w:rsidRDefault="009E607C">
            <w:pPr>
              <w:snapToGrid w:val="0"/>
              <w:jc w:val="both"/>
              <w:rPr>
                <w:rFonts w:ascii="Marianne" w:hAnsi="Marianne" w:cs="Arial"/>
              </w:rPr>
            </w:pPr>
          </w:p>
        </w:tc>
      </w:tr>
      <w:tr w:rsidR="009E607C">
        <w:trPr>
          <w:trHeight w:val="1021"/>
        </w:trPr>
        <w:tc>
          <w:tcPr>
            <w:tcW w:w="832" w:type="dxa"/>
            <w:tcBorders>
              <w:left w:val="single" w:sz="4" w:space="0" w:color="000000"/>
            </w:tcBorders>
            <w:shd w:val="clear" w:color="auto" w:fill="B4C6E7"/>
          </w:tcPr>
          <w:p w:rsidR="009E607C" w:rsidRDefault="009E607C">
            <w:pPr>
              <w:snapToGrid w:val="0"/>
              <w:jc w:val="both"/>
              <w:rPr>
                <w:rFonts w:ascii="Marianne" w:hAnsi="Marianne" w:cs="Arial"/>
              </w:rPr>
            </w:pPr>
          </w:p>
        </w:tc>
        <w:tc>
          <w:tcPr>
            <w:tcW w:w="4394" w:type="dxa"/>
            <w:tcBorders>
              <w:left w:val="single" w:sz="4" w:space="0" w:color="000000"/>
            </w:tcBorders>
            <w:shd w:val="clear" w:color="auto" w:fill="B4C6E7"/>
          </w:tcPr>
          <w:p w:rsidR="009E607C" w:rsidRDefault="009E607C">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9E607C" w:rsidRDefault="009E607C">
            <w:pPr>
              <w:snapToGrid w:val="0"/>
              <w:jc w:val="both"/>
              <w:rPr>
                <w:rFonts w:ascii="Marianne" w:hAnsi="Marianne" w:cs="Arial"/>
              </w:rPr>
            </w:pPr>
          </w:p>
        </w:tc>
      </w:tr>
      <w:tr w:rsidR="009E607C">
        <w:trPr>
          <w:trHeight w:val="1021"/>
        </w:trPr>
        <w:tc>
          <w:tcPr>
            <w:tcW w:w="832" w:type="dxa"/>
            <w:tcBorders>
              <w:left w:val="single" w:sz="4" w:space="0" w:color="000000"/>
            </w:tcBorders>
          </w:tcPr>
          <w:p w:rsidR="009E607C" w:rsidRDefault="009E607C">
            <w:pPr>
              <w:snapToGrid w:val="0"/>
              <w:jc w:val="both"/>
              <w:rPr>
                <w:rFonts w:ascii="Marianne" w:hAnsi="Marianne" w:cs="Arial"/>
              </w:rPr>
            </w:pPr>
          </w:p>
        </w:tc>
        <w:tc>
          <w:tcPr>
            <w:tcW w:w="4394" w:type="dxa"/>
            <w:tcBorders>
              <w:left w:val="single" w:sz="4" w:space="0" w:color="000000"/>
            </w:tcBorders>
            <w:shd w:val="clear" w:color="auto" w:fill="auto"/>
          </w:tcPr>
          <w:p w:rsidR="009E607C" w:rsidRDefault="009E607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9E607C" w:rsidRDefault="009E607C">
            <w:pPr>
              <w:snapToGrid w:val="0"/>
              <w:jc w:val="both"/>
              <w:rPr>
                <w:rFonts w:ascii="Marianne" w:hAnsi="Marianne" w:cs="Arial"/>
              </w:rPr>
            </w:pPr>
          </w:p>
        </w:tc>
      </w:tr>
      <w:tr w:rsidR="009E607C">
        <w:trPr>
          <w:trHeight w:val="1021"/>
        </w:trPr>
        <w:tc>
          <w:tcPr>
            <w:tcW w:w="832" w:type="dxa"/>
            <w:tcBorders>
              <w:left w:val="single" w:sz="4" w:space="0" w:color="000000"/>
              <w:bottom w:val="single" w:sz="4" w:space="0" w:color="000000"/>
            </w:tcBorders>
            <w:shd w:val="clear" w:color="auto" w:fill="B4C6E7"/>
          </w:tcPr>
          <w:p w:rsidR="009E607C" w:rsidRDefault="009E607C">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9E607C" w:rsidRDefault="009E607C">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9E607C" w:rsidRDefault="009E607C">
            <w:pPr>
              <w:snapToGrid w:val="0"/>
              <w:jc w:val="both"/>
              <w:rPr>
                <w:rFonts w:ascii="Marianne" w:hAnsi="Marianne" w:cs="Arial"/>
              </w:rPr>
            </w:pPr>
          </w:p>
        </w:tc>
      </w:tr>
    </w:tbl>
    <w:p w:rsidR="009E607C" w:rsidRDefault="009E607C">
      <w:pPr>
        <w:pStyle w:val="En-tte"/>
        <w:tabs>
          <w:tab w:val="clear" w:pos="4536"/>
          <w:tab w:val="clear" w:pos="9072"/>
          <w:tab w:val="left" w:pos="864"/>
        </w:tabs>
        <w:rPr>
          <w:rFonts w:ascii="Marianne" w:hAnsi="Marianne" w:cs="Arial"/>
          <w:sz w:val="18"/>
          <w:szCs w:val="18"/>
        </w:rPr>
      </w:pPr>
    </w:p>
    <w:p w:rsidR="009E607C" w:rsidRDefault="009E607C">
      <w:pPr>
        <w:pStyle w:val="En-tte"/>
        <w:tabs>
          <w:tab w:val="clear" w:pos="4536"/>
          <w:tab w:val="clear" w:pos="9072"/>
          <w:tab w:val="left" w:pos="864"/>
        </w:tabs>
        <w:rPr>
          <w:rFonts w:ascii="Marianne" w:hAnsi="Marianne" w:cs="Arial"/>
          <w:sz w:val="18"/>
          <w:szCs w:val="18"/>
        </w:rPr>
      </w:pPr>
    </w:p>
    <w:p w:rsidR="009E607C" w:rsidRDefault="009E607C">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E607C">
        <w:trPr>
          <w:trHeight w:val="407"/>
        </w:trPr>
        <w:tc>
          <w:tcPr>
            <w:tcW w:w="9852" w:type="dxa"/>
            <w:shd w:val="clear" w:color="auto" w:fill="465F9D"/>
          </w:tcPr>
          <w:p w:rsidR="009E607C" w:rsidRDefault="002675E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9E607C" w:rsidRDefault="009E607C">
      <w:pPr>
        <w:tabs>
          <w:tab w:val="left" w:pos="426"/>
        </w:tabs>
        <w:jc w:val="both"/>
        <w:rPr>
          <w:rFonts w:ascii="Marianne" w:hAnsi="Marianne" w:cs="Arial"/>
          <w:spacing w:val="-10"/>
        </w:rPr>
      </w:pPr>
    </w:p>
    <w:p w:rsidR="009E607C" w:rsidRDefault="002675E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9E607C" w:rsidRDefault="009E607C">
      <w:pPr>
        <w:tabs>
          <w:tab w:val="left" w:pos="426"/>
        </w:tabs>
        <w:jc w:val="both"/>
        <w:rPr>
          <w:rFonts w:ascii="Marianne" w:hAnsi="Marianne" w:cs="Arial"/>
          <w:spacing w:val="-10"/>
        </w:rPr>
      </w:pPr>
    </w:p>
    <w:p w:rsidR="009E607C" w:rsidRDefault="009E607C">
      <w:pPr>
        <w:tabs>
          <w:tab w:val="left" w:pos="426"/>
        </w:tabs>
        <w:jc w:val="both"/>
        <w:rPr>
          <w:rFonts w:ascii="Marianne" w:hAnsi="Marianne" w:cs="Arial"/>
          <w:spacing w:val="-10"/>
        </w:rPr>
      </w:pPr>
    </w:p>
    <w:p w:rsidR="009E607C" w:rsidRDefault="009E607C">
      <w:pPr>
        <w:tabs>
          <w:tab w:val="left" w:pos="426"/>
        </w:tabs>
        <w:jc w:val="both"/>
        <w:rPr>
          <w:rFonts w:ascii="Marianne" w:hAnsi="Marianne" w:cs="Arial"/>
          <w:spacing w:val="-10"/>
        </w:rPr>
      </w:pPr>
    </w:p>
    <w:p w:rsidR="009E607C" w:rsidRDefault="009E607C">
      <w:pPr>
        <w:tabs>
          <w:tab w:val="left" w:pos="426"/>
        </w:tabs>
        <w:jc w:val="both"/>
        <w:rPr>
          <w:rFonts w:ascii="Marianne" w:hAnsi="Marianne" w:cs="Arial"/>
          <w:spacing w:val="-10"/>
        </w:rPr>
      </w:pPr>
    </w:p>
    <w:p w:rsidR="009E607C" w:rsidRDefault="009E607C">
      <w:pPr>
        <w:tabs>
          <w:tab w:val="left" w:pos="426"/>
        </w:tabs>
        <w:jc w:val="both"/>
        <w:rPr>
          <w:rFonts w:ascii="Marianne" w:hAnsi="Marianne" w:cs="Arial"/>
          <w:spacing w:val="-10"/>
        </w:rPr>
      </w:pPr>
    </w:p>
    <w:p w:rsidR="009E607C" w:rsidRDefault="009E607C">
      <w:pPr>
        <w:tabs>
          <w:tab w:val="left" w:pos="426"/>
        </w:tabs>
        <w:jc w:val="both"/>
        <w:rPr>
          <w:rFonts w:ascii="Marianne" w:hAnsi="Marianne" w:cs="Arial"/>
          <w:spacing w:val="-10"/>
        </w:rPr>
      </w:pPr>
    </w:p>
    <w:p w:rsidR="009E607C" w:rsidRDefault="009E607C">
      <w:pPr>
        <w:tabs>
          <w:tab w:val="left" w:pos="426"/>
        </w:tabs>
        <w:jc w:val="both"/>
        <w:rPr>
          <w:rFonts w:ascii="Marianne" w:hAnsi="Marianne" w:cs="Arial"/>
          <w:spacing w:val="-10"/>
        </w:rPr>
      </w:pPr>
    </w:p>
    <w:p w:rsidR="009E607C" w:rsidRDefault="009E607C">
      <w:pPr>
        <w:tabs>
          <w:tab w:val="left" w:pos="426"/>
        </w:tabs>
        <w:jc w:val="both"/>
        <w:rPr>
          <w:rFonts w:ascii="Marianne" w:hAnsi="Marianne" w:cs="Arial"/>
          <w:spacing w:val="-10"/>
        </w:rPr>
      </w:pPr>
    </w:p>
    <w:p w:rsidR="009E607C" w:rsidRDefault="009E607C">
      <w:pPr>
        <w:tabs>
          <w:tab w:val="left" w:pos="426"/>
        </w:tabs>
        <w:jc w:val="both"/>
        <w:rPr>
          <w:rFonts w:ascii="Marianne" w:hAnsi="Marianne" w:cs="Arial"/>
          <w:spacing w:val="-10"/>
        </w:rPr>
      </w:pPr>
    </w:p>
    <w:p w:rsidR="009E607C" w:rsidRDefault="009E607C">
      <w:pPr>
        <w:tabs>
          <w:tab w:val="left" w:pos="426"/>
        </w:tabs>
        <w:jc w:val="both"/>
        <w:rPr>
          <w:rFonts w:ascii="Marianne" w:hAnsi="Marianne" w:cs="Arial"/>
          <w:spacing w:val="-10"/>
        </w:rPr>
      </w:pPr>
    </w:p>
    <w:p w:rsidR="009E607C" w:rsidRDefault="002675E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Pr>
          <w:rFonts w:ascii="Marianne" w:hAnsi="Marianne" w:cs="Arial"/>
          <w:bCs/>
          <w:sz w:val="22"/>
          <w:szCs w:val="22"/>
        </w:rPr>
        <w:lastRenderedPageBreak/>
        <w:t xml:space="preserve">(uniquement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9E607C" w:rsidRDefault="009E607C">
      <w:pPr>
        <w:tabs>
          <w:tab w:val="left" w:pos="426"/>
        </w:tabs>
        <w:jc w:val="both"/>
        <w:rPr>
          <w:rFonts w:ascii="Marianne" w:hAnsi="Marianne" w:cs="Arial"/>
          <w:spacing w:val="-10"/>
          <w:sz w:val="22"/>
          <w:szCs w:val="22"/>
        </w:rPr>
      </w:pPr>
    </w:p>
    <w:p w:rsidR="009E607C" w:rsidRDefault="009E607C">
      <w:pPr>
        <w:tabs>
          <w:tab w:val="left" w:pos="426"/>
        </w:tabs>
        <w:jc w:val="both"/>
        <w:rPr>
          <w:rFonts w:ascii="Marianne" w:hAnsi="Marianne" w:cs="Arial"/>
          <w:spacing w:val="-10"/>
          <w:sz w:val="22"/>
          <w:szCs w:val="22"/>
        </w:rPr>
      </w:pPr>
    </w:p>
    <w:p w:rsidR="009E607C" w:rsidRDefault="009E607C">
      <w:pPr>
        <w:tabs>
          <w:tab w:val="left" w:pos="426"/>
        </w:tabs>
        <w:jc w:val="both"/>
        <w:rPr>
          <w:rFonts w:ascii="Marianne" w:hAnsi="Marianne" w:cs="Arial"/>
          <w:spacing w:val="-10"/>
          <w:sz w:val="22"/>
          <w:szCs w:val="22"/>
        </w:rPr>
      </w:pPr>
    </w:p>
    <w:p w:rsidR="009E607C" w:rsidRDefault="009E607C">
      <w:pPr>
        <w:tabs>
          <w:tab w:val="left" w:pos="426"/>
        </w:tabs>
        <w:jc w:val="both"/>
        <w:rPr>
          <w:rFonts w:ascii="Marianne" w:hAnsi="Marianne" w:cs="Arial"/>
          <w:spacing w:val="-10"/>
          <w:sz w:val="22"/>
          <w:szCs w:val="22"/>
        </w:rPr>
      </w:pPr>
    </w:p>
    <w:p w:rsidR="009E607C" w:rsidRDefault="009E607C">
      <w:pPr>
        <w:tabs>
          <w:tab w:val="left" w:pos="426"/>
        </w:tabs>
        <w:jc w:val="both"/>
        <w:rPr>
          <w:rFonts w:ascii="Marianne" w:hAnsi="Marianne" w:cs="Arial"/>
          <w:spacing w:val="-10"/>
          <w:sz w:val="22"/>
          <w:szCs w:val="22"/>
        </w:rPr>
      </w:pPr>
    </w:p>
    <w:p w:rsidR="009E607C" w:rsidRDefault="009E607C">
      <w:pPr>
        <w:tabs>
          <w:tab w:val="left" w:pos="426"/>
        </w:tabs>
        <w:jc w:val="both"/>
        <w:rPr>
          <w:rFonts w:ascii="Marianne" w:hAnsi="Marianne" w:cs="Arial"/>
          <w:spacing w:val="-10"/>
          <w:sz w:val="22"/>
          <w:szCs w:val="22"/>
        </w:rPr>
      </w:pPr>
    </w:p>
    <w:p w:rsidR="009E607C" w:rsidRDefault="009E607C">
      <w:pPr>
        <w:tabs>
          <w:tab w:val="left" w:pos="426"/>
        </w:tabs>
        <w:jc w:val="both"/>
        <w:rPr>
          <w:rFonts w:ascii="Marianne" w:hAnsi="Marianne" w:cs="Arial"/>
          <w:spacing w:val="-10"/>
          <w:sz w:val="22"/>
          <w:szCs w:val="22"/>
        </w:rPr>
      </w:pPr>
    </w:p>
    <w:p w:rsidR="009E607C" w:rsidRDefault="009E607C">
      <w:pPr>
        <w:tabs>
          <w:tab w:val="left" w:pos="426"/>
        </w:tabs>
        <w:jc w:val="both"/>
        <w:rPr>
          <w:rFonts w:ascii="Marianne" w:hAnsi="Marianne" w:cs="Arial"/>
          <w:spacing w:val="-10"/>
          <w:sz w:val="22"/>
          <w:szCs w:val="22"/>
        </w:rPr>
      </w:pPr>
    </w:p>
    <w:p w:rsidR="00C72588" w:rsidRDefault="002675E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72588">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588" w:rsidRDefault="002675E6">
      <w:r>
        <w:separator/>
      </w:r>
    </w:p>
  </w:endnote>
  <w:endnote w:type="continuationSeparator" w:id="0">
    <w:p w:rsidR="00C72588" w:rsidRDefault="00267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4DF" w:rsidRPr="000234DF" w:rsidRDefault="002675E6" w:rsidP="000234DF">
    <w:pPr>
      <w:pStyle w:val="Pieddepage"/>
      <w:shd w:val="clear" w:color="auto" w:fill="465F9D"/>
      <w:spacing w:before="240"/>
      <w:jc w:val="right"/>
      <w:rPr>
        <w:rFonts w:ascii="Marianne" w:hAnsi="Marianne"/>
        <w:color w:val="FFFFFF"/>
      </w:rPr>
    </w:pPr>
    <w:r w:rsidRPr="000234DF">
      <w:rPr>
        <w:rFonts w:ascii="Marianne" w:hAnsi="Marianne"/>
        <w:color w:val="FFFFFF"/>
      </w:rPr>
      <w:t>DC2 – Déclaration du candidat</w:t>
    </w:r>
    <w:r w:rsidRPr="000234DF">
      <w:rPr>
        <w:rFonts w:ascii="Marianne" w:hAnsi="Marianne"/>
        <w:color w:val="FFFFFF"/>
      </w:rPr>
      <w:tab/>
      <w:t>25PA91201</w:t>
    </w:r>
    <w:r w:rsidRPr="000234DF">
      <w:rPr>
        <w:rFonts w:ascii="Marianne" w:hAnsi="Marianne"/>
        <w:color w:val="FFFFFF"/>
      </w:rPr>
      <w:tab/>
      <w:t xml:space="preserve">Page </w:t>
    </w:r>
    <w:r w:rsidRPr="000234DF">
      <w:rPr>
        <w:rFonts w:ascii="Marianne" w:hAnsi="Marianne"/>
        <w:b/>
        <w:bCs/>
        <w:color w:val="FFFFFF"/>
      </w:rPr>
      <w:fldChar w:fldCharType="begin"/>
    </w:r>
    <w:r w:rsidRPr="000234DF">
      <w:rPr>
        <w:rFonts w:ascii="Marianne" w:hAnsi="Marianne"/>
        <w:b/>
        <w:bCs/>
        <w:color w:val="FFFFFF"/>
      </w:rPr>
      <w:instrText>PAGE</w:instrText>
    </w:r>
    <w:r w:rsidRPr="000234DF">
      <w:rPr>
        <w:rFonts w:ascii="Marianne" w:hAnsi="Marianne"/>
        <w:b/>
        <w:bCs/>
        <w:color w:val="FFFFFF"/>
      </w:rPr>
      <w:fldChar w:fldCharType="separate"/>
    </w:r>
    <w:r w:rsidRPr="000234DF">
      <w:rPr>
        <w:rFonts w:ascii="Marianne" w:hAnsi="Marianne"/>
        <w:b/>
        <w:bCs/>
        <w:color w:val="FFFFFF"/>
      </w:rPr>
      <w:t>9</w:t>
    </w:r>
    <w:r w:rsidRPr="000234DF">
      <w:rPr>
        <w:rFonts w:ascii="Marianne" w:hAnsi="Marianne"/>
        <w:b/>
        <w:bCs/>
        <w:color w:val="FFFFFF"/>
      </w:rPr>
      <w:fldChar w:fldCharType="end"/>
    </w:r>
    <w:r w:rsidRPr="000234DF">
      <w:rPr>
        <w:rFonts w:ascii="Marianne" w:hAnsi="Marianne"/>
        <w:color w:val="FFFFFF"/>
      </w:rPr>
      <w:t xml:space="preserve"> sur </w:t>
    </w:r>
    <w:r w:rsidRPr="000234DF">
      <w:rPr>
        <w:rFonts w:ascii="Marianne" w:hAnsi="Marianne"/>
        <w:b/>
        <w:bCs/>
        <w:color w:val="FFFFFF"/>
      </w:rPr>
      <w:fldChar w:fldCharType="begin"/>
    </w:r>
    <w:r w:rsidRPr="000234DF">
      <w:rPr>
        <w:rFonts w:ascii="Marianne" w:hAnsi="Marianne"/>
        <w:b/>
        <w:bCs/>
        <w:color w:val="FFFFFF"/>
      </w:rPr>
      <w:instrText>NUMPAGES</w:instrText>
    </w:r>
    <w:r w:rsidRPr="000234DF">
      <w:rPr>
        <w:rFonts w:ascii="Marianne" w:hAnsi="Marianne"/>
        <w:b/>
        <w:bCs/>
        <w:color w:val="FFFFFF"/>
      </w:rPr>
      <w:fldChar w:fldCharType="separate"/>
    </w:r>
    <w:r w:rsidRPr="000234DF">
      <w:rPr>
        <w:rFonts w:ascii="Marianne" w:hAnsi="Marianne"/>
        <w:b/>
        <w:bCs/>
        <w:color w:val="FFFFFF"/>
      </w:rPr>
      <w:t>9</w:t>
    </w:r>
    <w:r w:rsidRPr="000234DF">
      <w:rPr>
        <w:rFonts w:ascii="Marianne" w:hAnsi="Marianne"/>
        <w:b/>
        <w:bCs/>
        <w:color w:val="FFFFFF"/>
      </w:rPr>
      <w:fldChar w:fldCharType="end"/>
    </w:r>
  </w:p>
  <w:p w:rsidR="009E607C" w:rsidRPr="000234DF" w:rsidRDefault="009E607C" w:rsidP="000234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588" w:rsidRDefault="002675E6">
      <w:r>
        <w:separator/>
      </w:r>
    </w:p>
  </w:footnote>
  <w:footnote w:type="continuationSeparator" w:id="0">
    <w:p w:rsidR="00C72588" w:rsidRDefault="002675E6">
      <w:r>
        <w:continuationSeparator/>
      </w:r>
    </w:p>
  </w:footnote>
  <w:footnote w:id="1">
    <w:p w:rsidR="009E607C" w:rsidRDefault="002675E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9E607C" w:rsidRDefault="002675E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9E607C" w:rsidRDefault="002675E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9E607C" w:rsidRDefault="002675E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ACD2608A">
      <w:numFmt w:val="bullet"/>
      <w:lvlText w:val="-"/>
      <w:lvlJc w:val="left"/>
      <w:pPr>
        <w:ind w:left="530" w:hanging="360"/>
      </w:pPr>
      <w:rPr>
        <w:rFonts w:ascii="Arial" w:eastAsia="Times New Roman" w:hAnsi="Arial" w:cs="Arial" w:hint="default"/>
      </w:rPr>
    </w:lvl>
    <w:lvl w:ilvl="1" w:tplc="F458593E" w:tentative="1">
      <w:start w:val="1"/>
      <w:numFmt w:val="bullet"/>
      <w:lvlText w:val="o"/>
      <w:lvlJc w:val="left"/>
      <w:pPr>
        <w:ind w:left="1250" w:hanging="360"/>
      </w:pPr>
      <w:rPr>
        <w:rFonts w:ascii="Courier New" w:hAnsi="Courier New" w:cs="Courier New" w:hint="default"/>
      </w:rPr>
    </w:lvl>
    <w:lvl w:ilvl="2" w:tplc="07B28A92" w:tentative="1">
      <w:start w:val="1"/>
      <w:numFmt w:val="bullet"/>
      <w:lvlText w:val=""/>
      <w:lvlJc w:val="left"/>
      <w:pPr>
        <w:ind w:left="1970" w:hanging="360"/>
      </w:pPr>
      <w:rPr>
        <w:rFonts w:ascii="Wingdings" w:hAnsi="Wingdings" w:hint="default"/>
      </w:rPr>
    </w:lvl>
    <w:lvl w:ilvl="3" w:tplc="8A869F96" w:tentative="1">
      <w:start w:val="1"/>
      <w:numFmt w:val="bullet"/>
      <w:lvlText w:val=""/>
      <w:lvlJc w:val="left"/>
      <w:pPr>
        <w:ind w:left="2690" w:hanging="360"/>
      </w:pPr>
      <w:rPr>
        <w:rFonts w:ascii="Symbol" w:hAnsi="Symbol" w:hint="default"/>
      </w:rPr>
    </w:lvl>
    <w:lvl w:ilvl="4" w:tplc="E8B620B6" w:tentative="1">
      <w:start w:val="1"/>
      <w:numFmt w:val="bullet"/>
      <w:lvlText w:val="o"/>
      <w:lvlJc w:val="left"/>
      <w:pPr>
        <w:ind w:left="3410" w:hanging="360"/>
      </w:pPr>
      <w:rPr>
        <w:rFonts w:ascii="Courier New" w:hAnsi="Courier New" w:cs="Courier New" w:hint="default"/>
      </w:rPr>
    </w:lvl>
    <w:lvl w:ilvl="5" w:tplc="4D0ADB5A" w:tentative="1">
      <w:start w:val="1"/>
      <w:numFmt w:val="bullet"/>
      <w:lvlText w:val=""/>
      <w:lvlJc w:val="left"/>
      <w:pPr>
        <w:ind w:left="4130" w:hanging="360"/>
      </w:pPr>
      <w:rPr>
        <w:rFonts w:ascii="Wingdings" w:hAnsi="Wingdings" w:hint="default"/>
      </w:rPr>
    </w:lvl>
    <w:lvl w:ilvl="6" w:tplc="841C894A" w:tentative="1">
      <w:start w:val="1"/>
      <w:numFmt w:val="bullet"/>
      <w:lvlText w:val=""/>
      <w:lvlJc w:val="left"/>
      <w:pPr>
        <w:ind w:left="4850" w:hanging="360"/>
      </w:pPr>
      <w:rPr>
        <w:rFonts w:ascii="Symbol" w:hAnsi="Symbol" w:hint="default"/>
      </w:rPr>
    </w:lvl>
    <w:lvl w:ilvl="7" w:tplc="668A2DBE" w:tentative="1">
      <w:start w:val="1"/>
      <w:numFmt w:val="bullet"/>
      <w:lvlText w:val="o"/>
      <w:lvlJc w:val="left"/>
      <w:pPr>
        <w:ind w:left="5570" w:hanging="360"/>
      </w:pPr>
      <w:rPr>
        <w:rFonts w:ascii="Courier New" w:hAnsi="Courier New" w:cs="Courier New" w:hint="default"/>
      </w:rPr>
    </w:lvl>
    <w:lvl w:ilvl="8" w:tplc="3DF8AF30"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E36C615C">
      <w:numFmt w:val="bullet"/>
      <w:lvlText w:val="-"/>
      <w:lvlJc w:val="left"/>
      <w:pPr>
        <w:ind w:left="720" w:hanging="360"/>
      </w:pPr>
      <w:rPr>
        <w:rFonts w:ascii="Arial" w:eastAsia="Times New Roman" w:hAnsi="Arial" w:cs="Arial" w:hint="default"/>
      </w:rPr>
    </w:lvl>
    <w:lvl w:ilvl="1" w:tplc="85DA70E6" w:tentative="1">
      <w:start w:val="1"/>
      <w:numFmt w:val="bullet"/>
      <w:lvlText w:val="o"/>
      <w:lvlJc w:val="left"/>
      <w:pPr>
        <w:ind w:left="1440" w:hanging="360"/>
      </w:pPr>
      <w:rPr>
        <w:rFonts w:ascii="Courier New" w:hAnsi="Courier New" w:cs="Courier New" w:hint="default"/>
      </w:rPr>
    </w:lvl>
    <w:lvl w:ilvl="2" w:tplc="84F8C3A8" w:tentative="1">
      <w:start w:val="1"/>
      <w:numFmt w:val="bullet"/>
      <w:lvlText w:val=""/>
      <w:lvlJc w:val="left"/>
      <w:pPr>
        <w:ind w:left="2160" w:hanging="360"/>
      </w:pPr>
      <w:rPr>
        <w:rFonts w:ascii="Wingdings" w:hAnsi="Wingdings" w:hint="default"/>
      </w:rPr>
    </w:lvl>
    <w:lvl w:ilvl="3" w:tplc="922043FA" w:tentative="1">
      <w:start w:val="1"/>
      <w:numFmt w:val="bullet"/>
      <w:lvlText w:val=""/>
      <w:lvlJc w:val="left"/>
      <w:pPr>
        <w:ind w:left="2880" w:hanging="360"/>
      </w:pPr>
      <w:rPr>
        <w:rFonts w:ascii="Symbol" w:hAnsi="Symbol" w:hint="default"/>
      </w:rPr>
    </w:lvl>
    <w:lvl w:ilvl="4" w:tplc="276225B6" w:tentative="1">
      <w:start w:val="1"/>
      <w:numFmt w:val="bullet"/>
      <w:lvlText w:val="o"/>
      <w:lvlJc w:val="left"/>
      <w:pPr>
        <w:ind w:left="3600" w:hanging="360"/>
      </w:pPr>
      <w:rPr>
        <w:rFonts w:ascii="Courier New" w:hAnsi="Courier New" w:cs="Courier New" w:hint="default"/>
      </w:rPr>
    </w:lvl>
    <w:lvl w:ilvl="5" w:tplc="1B0E5822" w:tentative="1">
      <w:start w:val="1"/>
      <w:numFmt w:val="bullet"/>
      <w:lvlText w:val=""/>
      <w:lvlJc w:val="left"/>
      <w:pPr>
        <w:ind w:left="4320" w:hanging="360"/>
      </w:pPr>
      <w:rPr>
        <w:rFonts w:ascii="Wingdings" w:hAnsi="Wingdings" w:hint="default"/>
      </w:rPr>
    </w:lvl>
    <w:lvl w:ilvl="6" w:tplc="64BC1DEA" w:tentative="1">
      <w:start w:val="1"/>
      <w:numFmt w:val="bullet"/>
      <w:lvlText w:val=""/>
      <w:lvlJc w:val="left"/>
      <w:pPr>
        <w:ind w:left="5040" w:hanging="360"/>
      </w:pPr>
      <w:rPr>
        <w:rFonts w:ascii="Symbol" w:hAnsi="Symbol" w:hint="default"/>
      </w:rPr>
    </w:lvl>
    <w:lvl w:ilvl="7" w:tplc="FC525CDA" w:tentative="1">
      <w:start w:val="1"/>
      <w:numFmt w:val="bullet"/>
      <w:lvlText w:val="o"/>
      <w:lvlJc w:val="left"/>
      <w:pPr>
        <w:ind w:left="5760" w:hanging="360"/>
      </w:pPr>
      <w:rPr>
        <w:rFonts w:ascii="Courier New" w:hAnsi="Courier New" w:cs="Courier New" w:hint="default"/>
      </w:rPr>
    </w:lvl>
    <w:lvl w:ilvl="8" w:tplc="6AC21DE8"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4D817CA">
      <w:numFmt w:val="bullet"/>
      <w:lvlText w:val="-"/>
      <w:lvlJc w:val="left"/>
      <w:pPr>
        <w:ind w:left="720" w:hanging="360"/>
      </w:pPr>
      <w:rPr>
        <w:rFonts w:ascii="Calibri" w:eastAsia="Calibri" w:hAnsi="Calibri" w:cs="Calibri" w:hint="default"/>
      </w:rPr>
    </w:lvl>
    <w:lvl w:ilvl="1" w:tplc="E176F472">
      <w:start w:val="1"/>
      <w:numFmt w:val="bullet"/>
      <w:lvlText w:val="o"/>
      <w:lvlJc w:val="left"/>
      <w:pPr>
        <w:ind w:left="1440" w:hanging="360"/>
      </w:pPr>
      <w:rPr>
        <w:rFonts w:ascii="Courier New" w:hAnsi="Courier New" w:cs="Courier New" w:hint="default"/>
      </w:rPr>
    </w:lvl>
    <w:lvl w:ilvl="2" w:tplc="615C9078">
      <w:start w:val="1"/>
      <w:numFmt w:val="bullet"/>
      <w:lvlText w:val=""/>
      <w:lvlJc w:val="left"/>
      <w:pPr>
        <w:ind w:left="2160" w:hanging="360"/>
      </w:pPr>
      <w:rPr>
        <w:rFonts w:ascii="Wingdings" w:hAnsi="Wingdings" w:hint="default"/>
      </w:rPr>
    </w:lvl>
    <w:lvl w:ilvl="3" w:tplc="D004AEAA">
      <w:start w:val="1"/>
      <w:numFmt w:val="bullet"/>
      <w:lvlText w:val=""/>
      <w:lvlJc w:val="left"/>
      <w:pPr>
        <w:ind w:left="2880" w:hanging="360"/>
      </w:pPr>
      <w:rPr>
        <w:rFonts w:ascii="Symbol" w:hAnsi="Symbol" w:hint="default"/>
      </w:rPr>
    </w:lvl>
    <w:lvl w:ilvl="4" w:tplc="4DD2D514">
      <w:start w:val="1"/>
      <w:numFmt w:val="bullet"/>
      <w:lvlText w:val="o"/>
      <w:lvlJc w:val="left"/>
      <w:pPr>
        <w:ind w:left="3600" w:hanging="360"/>
      </w:pPr>
      <w:rPr>
        <w:rFonts w:ascii="Courier New" w:hAnsi="Courier New" w:cs="Courier New" w:hint="default"/>
      </w:rPr>
    </w:lvl>
    <w:lvl w:ilvl="5" w:tplc="EDD82284">
      <w:start w:val="1"/>
      <w:numFmt w:val="bullet"/>
      <w:lvlText w:val=""/>
      <w:lvlJc w:val="left"/>
      <w:pPr>
        <w:ind w:left="4320" w:hanging="360"/>
      </w:pPr>
      <w:rPr>
        <w:rFonts w:ascii="Wingdings" w:hAnsi="Wingdings" w:hint="default"/>
      </w:rPr>
    </w:lvl>
    <w:lvl w:ilvl="6" w:tplc="629A4040">
      <w:start w:val="1"/>
      <w:numFmt w:val="bullet"/>
      <w:lvlText w:val=""/>
      <w:lvlJc w:val="left"/>
      <w:pPr>
        <w:ind w:left="5040" w:hanging="360"/>
      </w:pPr>
      <w:rPr>
        <w:rFonts w:ascii="Symbol" w:hAnsi="Symbol" w:hint="default"/>
      </w:rPr>
    </w:lvl>
    <w:lvl w:ilvl="7" w:tplc="69067932">
      <w:start w:val="1"/>
      <w:numFmt w:val="bullet"/>
      <w:lvlText w:val="o"/>
      <w:lvlJc w:val="left"/>
      <w:pPr>
        <w:ind w:left="5760" w:hanging="360"/>
      </w:pPr>
      <w:rPr>
        <w:rFonts w:ascii="Courier New" w:hAnsi="Courier New" w:cs="Courier New" w:hint="default"/>
      </w:rPr>
    </w:lvl>
    <w:lvl w:ilvl="8" w:tplc="F7F8695C">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7DA802E">
      <w:start w:val="1"/>
      <w:numFmt w:val="decimal"/>
      <w:lvlText w:val="%1)"/>
      <w:lvlJc w:val="left"/>
      <w:pPr>
        <w:ind w:left="720" w:hanging="360"/>
      </w:pPr>
      <w:rPr>
        <w:rFonts w:hint="default"/>
      </w:rPr>
    </w:lvl>
    <w:lvl w:ilvl="1" w:tplc="EF0E903E" w:tentative="1">
      <w:start w:val="1"/>
      <w:numFmt w:val="lowerLetter"/>
      <w:lvlText w:val="%2."/>
      <w:lvlJc w:val="left"/>
      <w:pPr>
        <w:ind w:left="1440" w:hanging="360"/>
      </w:pPr>
    </w:lvl>
    <w:lvl w:ilvl="2" w:tplc="2EF4A4AA" w:tentative="1">
      <w:start w:val="1"/>
      <w:numFmt w:val="lowerRoman"/>
      <w:lvlText w:val="%3."/>
      <w:lvlJc w:val="right"/>
      <w:pPr>
        <w:ind w:left="2160" w:hanging="180"/>
      </w:pPr>
    </w:lvl>
    <w:lvl w:ilvl="3" w:tplc="9434F296" w:tentative="1">
      <w:start w:val="1"/>
      <w:numFmt w:val="decimal"/>
      <w:lvlText w:val="%4."/>
      <w:lvlJc w:val="left"/>
      <w:pPr>
        <w:ind w:left="2880" w:hanging="360"/>
      </w:pPr>
    </w:lvl>
    <w:lvl w:ilvl="4" w:tplc="F6C0A706" w:tentative="1">
      <w:start w:val="1"/>
      <w:numFmt w:val="lowerLetter"/>
      <w:lvlText w:val="%5."/>
      <w:lvlJc w:val="left"/>
      <w:pPr>
        <w:ind w:left="3600" w:hanging="360"/>
      </w:pPr>
    </w:lvl>
    <w:lvl w:ilvl="5" w:tplc="3D24F0AC" w:tentative="1">
      <w:start w:val="1"/>
      <w:numFmt w:val="lowerRoman"/>
      <w:lvlText w:val="%6."/>
      <w:lvlJc w:val="right"/>
      <w:pPr>
        <w:ind w:left="4320" w:hanging="180"/>
      </w:pPr>
    </w:lvl>
    <w:lvl w:ilvl="6" w:tplc="B2921BB2" w:tentative="1">
      <w:start w:val="1"/>
      <w:numFmt w:val="decimal"/>
      <w:lvlText w:val="%7."/>
      <w:lvlJc w:val="left"/>
      <w:pPr>
        <w:ind w:left="5040" w:hanging="360"/>
      </w:pPr>
    </w:lvl>
    <w:lvl w:ilvl="7" w:tplc="FEF6D552" w:tentative="1">
      <w:start w:val="1"/>
      <w:numFmt w:val="lowerLetter"/>
      <w:lvlText w:val="%8."/>
      <w:lvlJc w:val="left"/>
      <w:pPr>
        <w:ind w:left="5760" w:hanging="360"/>
      </w:pPr>
    </w:lvl>
    <w:lvl w:ilvl="8" w:tplc="5EDA59D4"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20AB50C">
      <w:start w:val="1"/>
      <w:numFmt w:val="bullet"/>
      <w:lvlText w:val=""/>
      <w:lvlJc w:val="left"/>
      <w:pPr>
        <w:ind w:left="720" w:hanging="360"/>
      </w:pPr>
      <w:rPr>
        <w:rFonts w:ascii="Wingdings" w:hAnsi="Wingdings" w:hint="default"/>
      </w:rPr>
    </w:lvl>
    <w:lvl w:ilvl="1" w:tplc="27A0747A" w:tentative="1">
      <w:start w:val="1"/>
      <w:numFmt w:val="bullet"/>
      <w:lvlText w:val="o"/>
      <w:lvlJc w:val="left"/>
      <w:pPr>
        <w:ind w:left="1440" w:hanging="360"/>
      </w:pPr>
      <w:rPr>
        <w:rFonts w:ascii="Courier New" w:hAnsi="Courier New" w:cs="Courier New" w:hint="default"/>
      </w:rPr>
    </w:lvl>
    <w:lvl w:ilvl="2" w:tplc="DA50DD1E" w:tentative="1">
      <w:start w:val="1"/>
      <w:numFmt w:val="bullet"/>
      <w:lvlText w:val=""/>
      <w:lvlJc w:val="left"/>
      <w:pPr>
        <w:ind w:left="2160" w:hanging="360"/>
      </w:pPr>
      <w:rPr>
        <w:rFonts w:ascii="Wingdings" w:hAnsi="Wingdings" w:hint="default"/>
      </w:rPr>
    </w:lvl>
    <w:lvl w:ilvl="3" w:tplc="42948538" w:tentative="1">
      <w:start w:val="1"/>
      <w:numFmt w:val="bullet"/>
      <w:lvlText w:val=""/>
      <w:lvlJc w:val="left"/>
      <w:pPr>
        <w:ind w:left="2880" w:hanging="360"/>
      </w:pPr>
      <w:rPr>
        <w:rFonts w:ascii="Symbol" w:hAnsi="Symbol" w:hint="default"/>
      </w:rPr>
    </w:lvl>
    <w:lvl w:ilvl="4" w:tplc="59FCB170" w:tentative="1">
      <w:start w:val="1"/>
      <w:numFmt w:val="bullet"/>
      <w:lvlText w:val="o"/>
      <w:lvlJc w:val="left"/>
      <w:pPr>
        <w:ind w:left="3600" w:hanging="360"/>
      </w:pPr>
      <w:rPr>
        <w:rFonts w:ascii="Courier New" w:hAnsi="Courier New" w:cs="Courier New" w:hint="default"/>
      </w:rPr>
    </w:lvl>
    <w:lvl w:ilvl="5" w:tplc="916E8BF8" w:tentative="1">
      <w:start w:val="1"/>
      <w:numFmt w:val="bullet"/>
      <w:lvlText w:val=""/>
      <w:lvlJc w:val="left"/>
      <w:pPr>
        <w:ind w:left="4320" w:hanging="360"/>
      </w:pPr>
      <w:rPr>
        <w:rFonts w:ascii="Wingdings" w:hAnsi="Wingdings" w:hint="default"/>
      </w:rPr>
    </w:lvl>
    <w:lvl w:ilvl="6" w:tplc="4ED81714" w:tentative="1">
      <w:start w:val="1"/>
      <w:numFmt w:val="bullet"/>
      <w:lvlText w:val=""/>
      <w:lvlJc w:val="left"/>
      <w:pPr>
        <w:ind w:left="5040" w:hanging="360"/>
      </w:pPr>
      <w:rPr>
        <w:rFonts w:ascii="Symbol" w:hAnsi="Symbol" w:hint="default"/>
      </w:rPr>
    </w:lvl>
    <w:lvl w:ilvl="7" w:tplc="B99AC726" w:tentative="1">
      <w:start w:val="1"/>
      <w:numFmt w:val="bullet"/>
      <w:lvlText w:val="o"/>
      <w:lvlJc w:val="left"/>
      <w:pPr>
        <w:ind w:left="5760" w:hanging="360"/>
      </w:pPr>
      <w:rPr>
        <w:rFonts w:ascii="Courier New" w:hAnsi="Courier New" w:cs="Courier New" w:hint="default"/>
      </w:rPr>
    </w:lvl>
    <w:lvl w:ilvl="8" w:tplc="846C84EE"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formatting="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4DF"/>
    <w:rsid w:val="000234DF"/>
    <w:rsid w:val="002675E6"/>
    <w:rsid w:val="009E607C"/>
    <w:rsid w:val="00AD6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oNotEmbedSmartTags/>
  <w:decimalSymbol w:val=","/>
  <w:listSeparator w:val=";"/>
  <w15:chartTrackingRefBased/>
  <w15:docId w15:val="{424777E3-A17A-414E-9439-F4B9474C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E4830-57DF-4F98-B17D-26C4474E6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3778</Words>
  <Characters>20781</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MARIE-NATHALIE PAYET</cp:lastModifiedBy>
  <cp:revision>3</cp:revision>
  <cp:lastPrinted>2023-09-26T08:15:00Z</cp:lastPrinted>
  <dcterms:created xsi:type="dcterms:W3CDTF">2025-06-24T14:52:00Z</dcterms:created>
  <dcterms:modified xsi:type="dcterms:W3CDTF">2025-06-24T15:30:00Z</dcterms:modified>
</cp:coreProperties>
</file>